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3CEC69" w14:textId="493DB244" w:rsidR="00023D82" w:rsidRPr="005924FF" w:rsidRDefault="00023D82" w:rsidP="00240780">
      <w:pPr>
        <w:spacing w:after="0" w:line="240" w:lineRule="auto"/>
        <w:jc w:val="center"/>
        <w:rPr>
          <w:rFonts w:ascii="Cambria" w:hAnsi="Cambria"/>
          <w:b/>
          <w:bCs/>
          <w:sz w:val="24"/>
          <w:szCs w:val="24"/>
        </w:rPr>
      </w:pPr>
      <w:r w:rsidRPr="005924FF">
        <w:rPr>
          <w:rFonts w:ascii="Cambria" w:hAnsi="Cambria"/>
          <w:b/>
          <w:bCs/>
          <w:sz w:val="24"/>
          <w:szCs w:val="24"/>
        </w:rPr>
        <w:t>Załącznik Nr 2</w:t>
      </w:r>
      <w:r w:rsidR="005924FF" w:rsidRPr="005924FF">
        <w:rPr>
          <w:rFonts w:ascii="Cambria" w:hAnsi="Cambria"/>
          <w:b/>
          <w:bCs/>
          <w:sz w:val="24"/>
          <w:szCs w:val="24"/>
        </w:rPr>
        <w:t xml:space="preserve"> </w:t>
      </w:r>
      <w:r w:rsidRPr="005924FF">
        <w:rPr>
          <w:rFonts w:ascii="Cambria" w:hAnsi="Cambria"/>
          <w:b/>
          <w:bCs/>
          <w:sz w:val="24"/>
          <w:szCs w:val="24"/>
        </w:rPr>
        <w:t>do SWZ</w:t>
      </w:r>
    </w:p>
    <w:p w14:paraId="304630A4" w14:textId="5EECB78A" w:rsidR="00023D82" w:rsidRPr="005924FF" w:rsidRDefault="00023D82" w:rsidP="00240780">
      <w:pPr>
        <w:pStyle w:val="Tekstpodstawowy"/>
        <w:pBdr>
          <w:bottom w:val="single" w:sz="4" w:space="1" w:color="auto"/>
        </w:pBdr>
        <w:spacing w:line="240" w:lineRule="auto"/>
        <w:jc w:val="center"/>
        <w:rPr>
          <w:rFonts w:ascii="Cambria" w:hAnsi="Cambria"/>
          <w:b/>
          <w:bCs/>
          <w:sz w:val="24"/>
          <w:szCs w:val="24"/>
        </w:rPr>
      </w:pPr>
      <w:bookmarkStart w:id="0" w:name="_Hlk90223831"/>
      <w:r w:rsidRPr="005924FF">
        <w:rPr>
          <w:rFonts w:ascii="Cambria" w:hAnsi="Cambria" w:cs="Times New Roman"/>
          <w:sz w:val="24"/>
          <w:szCs w:val="24"/>
        </w:rPr>
        <w:t>Projekt umowy</w:t>
      </w:r>
      <w:r w:rsidR="0036423C" w:rsidRPr="005924FF">
        <w:rPr>
          <w:rFonts w:ascii="Cambria" w:hAnsi="Cambria" w:cs="Times New Roman"/>
          <w:sz w:val="24"/>
          <w:szCs w:val="24"/>
        </w:rPr>
        <w:t xml:space="preserve"> </w:t>
      </w:r>
    </w:p>
    <w:bookmarkEnd w:id="0"/>
    <w:p w14:paraId="0FC4DBC6" w14:textId="44624BA2" w:rsidR="00023D82" w:rsidRPr="007366F4" w:rsidRDefault="00023D82" w:rsidP="00240780">
      <w:pPr>
        <w:tabs>
          <w:tab w:val="left" w:pos="567"/>
        </w:tabs>
        <w:spacing w:after="0" w:line="240" w:lineRule="auto"/>
        <w:contextualSpacing/>
        <w:jc w:val="center"/>
        <w:rPr>
          <w:rFonts w:ascii="Cambria" w:hAnsi="Cambria"/>
          <w:bCs/>
          <w:sz w:val="24"/>
          <w:szCs w:val="24"/>
          <w:shd w:val="clear" w:color="auto" w:fill="FFFFFF"/>
        </w:rPr>
      </w:pPr>
      <w:r w:rsidRPr="007366F4">
        <w:rPr>
          <w:rFonts w:ascii="Cambria" w:hAnsi="Cambria"/>
          <w:bCs/>
          <w:sz w:val="24"/>
          <w:szCs w:val="24"/>
        </w:rPr>
        <w:t>(Znak postępowania</w:t>
      </w:r>
      <w:r w:rsidR="00F14D8C">
        <w:rPr>
          <w:rFonts w:ascii="Cambria" w:hAnsi="Cambria"/>
          <w:bCs/>
          <w:sz w:val="24"/>
          <w:szCs w:val="24"/>
        </w:rPr>
        <w:t xml:space="preserve">: </w:t>
      </w:r>
      <w:r w:rsidR="00A87255">
        <w:rPr>
          <w:rFonts w:ascii="Cambria" w:hAnsi="Cambria"/>
          <w:b/>
          <w:bCs/>
          <w:sz w:val="24"/>
          <w:szCs w:val="24"/>
        </w:rPr>
        <w:t>SP1/1/2025</w:t>
      </w:r>
      <w:r w:rsidR="00870D78" w:rsidRPr="00870D78">
        <w:rPr>
          <w:rFonts w:ascii="Cambria" w:hAnsi="Cambria"/>
          <w:sz w:val="24"/>
          <w:szCs w:val="24"/>
        </w:rPr>
        <w:t>)</w:t>
      </w:r>
    </w:p>
    <w:p w14:paraId="0E2FE664" w14:textId="77777777" w:rsidR="00023D82" w:rsidRPr="007366F4" w:rsidRDefault="00023D82" w:rsidP="00240780">
      <w:pPr>
        <w:spacing w:after="0" w:line="240" w:lineRule="auto"/>
        <w:jc w:val="center"/>
        <w:rPr>
          <w:rFonts w:ascii="Cambria" w:hAnsi="Cambria" w:cs="Cambria"/>
          <w:b/>
          <w:sz w:val="26"/>
          <w:szCs w:val="26"/>
        </w:rPr>
      </w:pPr>
    </w:p>
    <w:p w14:paraId="5EA64B4A" w14:textId="77777777" w:rsidR="00023D82" w:rsidRPr="007366F4" w:rsidRDefault="007E0385" w:rsidP="00240780">
      <w:pPr>
        <w:spacing w:after="0" w:line="240" w:lineRule="auto"/>
        <w:jc w:val="center"/>
        <w:rPr>
          <w:rFonts w:ascii="Cambria" w:hAnsi="Cambria" w:cs="Cambria"/>
          <w:b/>
          <w:sz w:val="26"/>
          <w:szCs w:val="26"/>
        </w:rPr>
      </w:pPr>
      <w:r w:rsidRPr="007366F4">
        <w:rPr>
          <w:rFonts w:ascii="Cambria" w:hAnsi="Cambria" w:cs="Cambria"/>
          <w:b/>
          <w:sz w:val="26"/>
          <w:szCs w:val="26"/>
        </w:rPr>
        <w:t xml:space="preserve">Umowa Nr </w:t>
      </w:r>
      <w:r w:rsidR="008D1827" w:rsidRPr="007366F4">
        <w:rPr>
          <w:rFonts w:ascii="Cambria" w:hAnsi="Cambria" w:cs="Cambria"/>
          <w:b/>
          <w:sz w:val="26"/>
          <w:szCs w:val="26"/>
        </w:rPr>
        <w:t>………………</w:t>
      </w:r>
      <w:proofErr w:type="gramStart"/>
      <w:r w:rsidR="008D1827" w:rsidRPr="007366F4">
        <w:rPr>
          <w:rFonts w:ascii="Cambria" w:hAnsi="Cambria" w:cs="Cambria"/>
          <w:b/>
          <w:sz w:val="26"/>
          <w:szCs w:val="26"/>
        </w:rPr>
        <w:t>…….</w:t>
      </w:r>
      <w:proofErr w:type="gramEnd"/>
      <w:r w:rsidR="008D1827" w:rsidRPr="007366F4">
        <w:rPr>
          <w:rFonts w:ascii="Cambria" w:hAnsi="Cambria" w:cs="Cambria"/>
          <w:b/>
          <w:sz w:val="26"/>
          <w:szCs w:val="26"/>
        </w:rPr>
        <w:t>.</w:t>
      </w:r>
    </w:p>
    <w:p w14:paraId="2CA3423B" w14:textId="77777777" w:rsidR="00023D82" w:rsidRPr="007366F4" w:rsidRDefault="00023D82" w:rsidP="00240780">
      <w:pPr>
        <w:spacing w:after="0" w:line="240" w:lineRule="auto"/>
        <w:jc w:val="center"/>
        <w:rPr>
          <w:rFonts w:ascii="Cambria" w:hAnsi="Cambria"/>
          <w:sz w:val="10"/>
          <w:szCs w:val="10"/>
        </w:rPr>
      </w:pPr>
    </w:p>
    <w:p w14:paraId="2FD5BE51" w14:textId="77777777" w:rsidR="00534012" w:rsidRDefault="00534012" w:rsidP="00534012">
      <w:pPr>
        <w:spacing w:after="0"/>
        <w:rPr>
          <w:rFonts w:ascii="Cambria" w:hAnsi="Cambria"/>
          <w:snapToGrid w:val="0"/>
          <w:sz w:val="24"/>
          <w:szCs w:val="24"/>
          <w:lang w:eastAsia="pl-PL"/>
        </w:rPr>
      </w:pPr>
    </w:p>
    <w:p w14:paraId="0E309DF0" w14:textId="3865AE1F" w:rsidR="00722288" w:rsidRPr="007366F4" w:rsidRDefault="00722288" w:rsidP="00534012">
      <w:pPr>
        <w:spacing w:after="0"/>
        <w:rPr>
          <w:rFonts w:ascii="Cambria" w:hAnsi="Cambria"/>
          <w:snapToGrid w:val="0"/>
          <w:sz w:val="24"/>
          <w:szCs w:val="24"/>
          <w:lang w:eastAsia="pl-PL"/>
        </w:rPr>
      </w:pPr>
      <w:r w:rsidRPr="007366F4">
        <w:rPr>
          <w:rFonts w:ascii="Cambria" w:hAnsi="Cambria"/>
          <w:snapToGrid w:val="0"/>
          <w:sz w:val="24"/>
          <w:szCs w:val="24"/>
          <w:lang w:eastAsia="pl-PL"/>
        </w:rPr>
        <w:t xml:space="preserve">z dnia </w:t>
      </w:r>
      <w:r w:rsidRPr="007366F4">
        <w:rPr>
          <w:rFonts w:ascii="Cambria" w:hAnsi="Cambria"/>
          <w:b/>
          <w:snapToGrid w:val="0"/>
          <w:sz w:val="24"/>
          <w:szCs w:val="24"/>
          <w:lang w:eastAsia="pl-PL"/>
        </w:rPr>
        <w:t>………………………</w:t>
      </w:r>
      <w:proofErr w:type="gramStart"/>
      <w:r w:rsidRPr="007366F4">
        <w:rPr>
          <w:rFonts w:ascii="Cambria" w:hAnsi="Cambria"/>
          <w:b/>
          <w:snapToGrid w:val="0"/>
          <w:sz w:val="24"/>
          <w:szCs w:val="24"/>
          <w:lang w:eastAsia="pl-PL"/>
        </w:rPr>
        <w:t>…….</w:t>
      </w:r>
      <w:proofErr w:type="gramEnd"/>
      <w:r w:rsidRPr="007366F4">
        <w:rPr>
          <w:rFonts w:ascii="Cambria" w:hAnsi="Cambria"/>
          <w:b/>
          <w:snapToGrid w:val="0"/>
          <w:sz w:val="24"/>
          <w:szCs w:val="24"/>
          <w:lang w:eastAsia="pl-PL"/>
        </w:rPr>
        <w:t>.</w:t>
      </w:r>
      <w:r w:rsidRPr="007366F4">
        <w:rPr>
          <w:rFonts w:ascii="Cambria" w:hAnsi="Cambria"/>
          <w:snapToGrid w:val="0"/>
          <w:sz w:val="24"/>
          <w:szCs w:val="24"/>
          <w:lang w:eastAsia="pl-PL"/>
        </w:rPr>
        <w:t xml:space="preserve"> zawarta pomiędzy:</w:t>
      </w:r>
    </w:p>
    <w:p w14:paraId="4984115F" w14:textId="77777777" w:rsidR="00147256" w:rsidRPr="00A15EE7" w:rsidRDefault="00147256" w:rsidP="00147256">
      <w:pPr>
        <w:pStyle w:val="Standard"/>
        <w:rPr>
          <w:rStyle w:val="StrongEmphasis"/>
          <w:rFonts w:ascii="Cambria" w:hAnsi="Cambria" w:cs="Calibri"/>
        </w:rPr>
      </w:pPr>
      <w:r w:rsidRPr="00A15EE7">
        <w:rPr>
          <w:rStyle w:val="StrongEmphasis"/>
          <w:rFonts w:ascii="Cambria" w:hAnsi="Cambria" w:cs="Calibri"/>
        </w:rPr>
        <w:t>Miastem Racibórz</w:t>
      </w:r>
    </w:p>
    <w:p w14:paraId="6A9B4D64" w14:textId="77777777" w:rsidR="00147256" w:rsidRPr="00A15EE7" w:rsidRDefault="00147256" w:rsidP="00147256">
      <w:pPr>
        <w:pStyle w:val="Standard"/>
        <w:rPr>
          <w:rFonts w:ascii="Cambria" w:hAnsi="Cambria"/>
          <w:b/>
          <w:bCs/>
        </w:rPr>
      </w:pPr>
      <w:r w:rsidRPr="00147256">
        <w:rPr>
          <w:rStyle w:val="StrongEmphasis"/>
          <w:rFonts w:ascii="Cambria" w:hAnsi="Cambria" w:cs="Calibri"/>
          <w:b w:val="0"/>
          <w:bCs w:val="0"/>
        </w:rPr>
        <w:t>ul. Króla Stefana Batorego 6, 47-400 Racibórz</w:t>
      </w:r>
      <w:r w:rsidRPr="00A15EE7">
        <w:rPr>
          <w:rStyle w:val="StrongEmphasis"/>
          <w:rFonts w:ascii="Cambria" w:hAnsi="Cambria" w:cs="Calibri"/>
        </w:rPr>
        <w:br/>
      </w:r>
      <w:r w:rsidRPr="00A15EE7">
        <w:rPr>
          <w:rFonts w:ascii="Cambria" w:hAnsi="Cambria" w:cs="Calibri"/>
          <w:spacing w:val="-3"/>
          <w:lang w:val="de-DE"/>
        </w:rPr>
        <w:t xml:space="preserve">NIP: 6391002175; REGON: 276258397         </w:t>
      </w:r>
    </w:p>
    <w:p w14:paraId="62F4D409" w14:textId="77777777" w:rsidR="00147256" w:rsidRPr="00A15EE7" w:rsidRDefault="00147256" w:rsidP="00147256">
      <w:pPr>
        <w:pStyle w:val="Standard"/>
        <w:rPr>
          <w:rFonts w:ascii="Cambria" w:hAnsi="Cambria"/>
          <w:b/>
          <w:bCs/>
        </w:rPr>
      </w:pPr>
      <w:r w:rsidRPr="00A15EE7">
        <w:rPr>
          <w:rFonts w:ascii="Cambria" w:hAnsi="Cambria" w:cs="Calibri"/>
        </w:rPr>
        <w:t>reprezentowanym przez:</w:t>
      </w:r>
    </w:p>
    <w:p w14:paraId="3FE62F19" w14:textId="77777777" w:rsidR="00534012" w:rsidRPr="00534012" w:rsidRDefault="00534012" w:rsidP="00534012">
      <w:pPr>
        <w:widowControl w:val="0"/>
        <w:suppressAutoHyphens w:val="0"/>
        <w:autoSpaceDE w:val="0"/>
        <w:autoSpaceDN w:val="0"/>
        <w:spacing w:after="0"/>
        <w:rPr>
          <w:rFonts w:ascii="Cambria" w:eastAsia="Calibri" w:hAnsi="Cambria" w:cs="Times New Roman"/>
          <w:color w:val="000000"/>
          <w:sz w:val="24"/>
          <w:szCs w:val="24"/>
          <w:lang w:eastAsia="en-US"/>
        </w:rPr>
      </w:pPr>
      <w:r w:rsidRPr="00534012">
        <w:rPr>
          <w:rFonts w:ascii="Cambria" w:eastAsia="Calibri" w:hAnsi="Cambria" w:cs="Times New Roman"/>
          <w:color w:val="000000"/>
          <w:sz w:val="24"/>
          <w:szCs w:val="24"/>
          <w:lang w:eastAsia="en-US"/>
        </w:rPr>
        <w:t>zwaną w dalszej części umowy „Zamawiającym”</w:t>
      </w:r>
    </w:p>
    <w:p w14:paraId="7CA99DFB" w14:textId="77777777" w:rsidR="00534012" w:rsidRPr="00534012" w:rsidRDefault="00534012" w:rsidP="00534012">
      <w:pPr>
        <w:widowControl w:val="0"/>
        <w:suppressAutoHyphens w:val="0"/>
        <w:autoSpaceDE w:val="0"/>
        <w:autoSpaceDN w:val="0"/>
        <w:spacing w:after="0"/>
        <w:rPr>
          <w:rFonts w:ascii="Cambria" w:eastAsia="Calibri" w:hAnsi="Cambria" w:cs="Times New Roman"/>
          <w:color w:val="000000"/>
          <w:sz w:val="24"/>
          <w:szCs w:val="24"/>
          <w:lang w:eastAsia="en-US"/>
        </w:rPr>
      </w:pPr>
      <w:r w:rsidRPr="00534012">
        <w:rPr>
          <w:rFonts w:ascii="Cambria" w:eastAsia="Calibri" w:hAnsi="Cambria" w:cs="Times New Roman"/>
          <w:color w:val="000000"/>
          <w:sz w:val="24"/>
          <w:szCs w:val="24"/>
          <w:lang w:eastAsia="en-US"/>
        </w:rPr>
        <w:t xml:space="preserve">reprezentowaną przez: </w:t>
      </w:r>
    </w:p>
    <w:p w14:paraId="121EA677" w14:textId="48D2CCB4" w:rsidR="00534012" w:rsidRPr="00534012" w:rsidRDefault="00147256" w:rsidP="00534012">
      <w:pPr>
        <w:widowControl w:val="0"/>
        <w:suppressAutoHyphens w:val="0"/>
        <w:autoSpaceDE w:val="0"/>
        <w:autoSpaceDN w:val="0"/>
        <w:spacing w:after="0"/>
        <w:rPr>
          <w:rFonts w:ascii="Cambria" w:eastAsia="Calibri" w:hAnsi="Cambria" w:cs="Times New Roman"/>
          <w:color w:val="000000"/>
          <w:sz w:val="24"/>
          <w:szCs w:val="24"/>
          <w:lang w:eastAsia="en-US"/>
        </w:rPr>
      </w:pPr>
      <w:r>
        <w:rPr>
          <w:rFonts w:ascii="Cambria" w:eastAsia="Calibri" w:hAnsi="Cambria" w:cs="Times New Roman"/>
          <w:b/>
          <w:bCs/>
          <w:color w:val="000000"/>
          <w:sz w:val="24"/>
          <w:szCs w:val="24"/>
          <w:lang w:eastAsia="en-US"/>
        </w:rPr>
        <w:t>..........................</w:t>
      </w:r>
      <w:r w:rsidR="00534012" w:rsidRPr="00534012">
        <w:rPr>
          <w:rFonts w:ascii="Cambria" w:eastAsia="Calibri" w:hAnsi="Cambria" w:cs="Times New Roman"/>
          <w:color w:val="000000"/>
          <w:sz w:val="24"/>
          <w:szCs w:val="24"/>
          <w:lang w:eastAsia="en-US"/>
        </w:rPr>
        <w:t xml:space="preserve"> – </w:t>
      </w:r>
      <w:r>
        <w:rPr>
          <w:rFonts w:ascii="Cambria" w:eastAsia="Calibri" w:hAnsi="Cambria" w:cs="Times New Roman"/>
          <w:color w:val="000000"/>
          <w:sz w:val="24"/>
          <w:szCs w:val="24"/>
          <w:lang w:eastAsia="en-US"/>
        </w:rPr>
        <w:t>........................</w:t>
      </w:r>
    </w:p>
    <w:p w14:paraId="3CE4D582" w14:textId="3AF8F0B5" w:rsidR="00534012" w:rsidRPr="00534012" w:rsidRDefault="00534012" w:rsidP="00534012">
      <w:pPr>
        <w:widowControl w:val="0"/>
        <w:suppressAutoHyphens w:val="0"/>
        <w:autoSpaceDE w:val="0"/>
        <w:autoSpaceDN w:val="0"/>
        <w:spacing w:after="0"/>
        <w:rPr>
          <w:rFonts w:ascii="Cambria" w:eastAsia="Calibri" w:hAnsi="Cambria" w:cs="Times New Roman"/>
          <w:color w:val="000000"/>
          <w:sz w:val="24"/>
          <w:szCs w:val="24"/>
          <w:lang w:eastAsia="en-US"/>
        </w:rPr>
      </w:pPr>
      <w:r w:rsidRPr="00534012">
        <w:rPr>
          <w:rFonts w:ascii="Cambria" w:eastAsia="Calibri" w:hAnsi="Cambria" w:cs="Times New Roman"/>
          <w:color w:val="000000"/>
          <w:sz w:val="24"/>
          <w:szCs w:val="24"/>
          <w:lang w:eastAsia="en-US"/>
        </w:rPr>
        <w:t xml:space="preserve">przy kontrasygnacie </w:t>
      </w:r>
      <w:r w:rsidR="00147256">
        <w:rPr>
          <w:rFonts w:ascii="Cambria" w:eastAsia="Calibri" w:hAnsi="Cambria" w:cs="Times New Roman"/>
          <w:color w:val="000000"/>
          <w:sz w:val="24"/>
          <w:szCs w:val="24"/>
          <w:lang w:eastAsia="en-US"/>
        </w:rPr>
        <w:t>................................</w:t>
      </w:r>
      <w:r w:rsidRPr="00534012">
        <w:rPr>
          <w:rFonts w:ascii="Cambria" w:eastAsia="Calibri" w:hAnsi="Cambria" w:cs="Times New Roman"/>
          <w:color w:val="000000"/>
          <w:sz w:val="24"/>
          <w:szCs w:val="24"/>
          <w:lang w:eastAsia="en-US"/>
        </w:rPr>
        <w:t xml:space="preserve"> – </w:t>
      </w:r>
      <w:r w:rsidR="00147256">
        <w:rPr>
          <w:rFonts w:ascii="Cambria" w:eastAsia="Calibri" w:hAnsi="Cambria" w:cs="Times New Roman"/>
          <w:b/>
          <w:bCs/>
          <w:color w:val="000000"/>
          <w:sz w:val="24"/>
          <w:szCs w:val="24"/>
          <w:lang w:eastAsia="en-US"/>
        </w:rPr>
        <w:t>.....................</w:t>
      </w:r>
    </w:p>
    <w:p w14:paraId="31DFB17F" w14:textId="77777777" w:rsidR="00534012" w:rsidRPr="00534012" w:rsidRDefault="00534012" w:rsidP="00534012">
      <w:pPr>
        <w:widowControl w:val="0"/>
        <w:suppressAutoHyphens w:val="0"/>
        <w:autoSpaceDE w:val="0"/>
        <w:autoSpaceDN w:val="0"/>
        <w:spacing w:after="0"/>
        <w:rPr>
          <w:rFonts w:ascii="Cambria" w:eastAsia="Calibri" w:hAnsi="Cambria" w:cs="Times New Roman"/>
          <w:color w:val="000000"/>
          <w:sz w:val="24"/>
          <w:szCs w:val="24"/>
          <w:lang w:eastAsia="en-US"/>
        </w:rPr>
      </w:pPr>
      <w:r w:rsidRPr="00534012">
        <w:rPr>
          <w:rFonts w:ascii="Cambria" w:eastAsia="Calibri" w:hAnsi="Cambria" w:cs="Times New Roman"/>
          <w:color w:val="000000"/>
          <w:sz w:val="24"/>
          <w:szCs w:val="24"/>
          <w:lang w:eastAsia="en-US"/>
        </w:rPr>
        <w:t>zwaną w dalszej części umowy „Zamawiającym”,</w:t>
      </w:r>
    </w:p>
    <w:p w14:paraId="37836F35" w14:textId="77777777" w:rsidR="00722288" w:rsidRPr="007366F4" w:rsidRDefault="00722288" w:rsidP="00534012">
      <w:pPr>
        <w:spacing w:after="0"/>
        <w:jc w:val="both"/>
        <w:rPr>
          <w:rFonts w:ascii="Cambria" w:hAnsi="Cambria"/>
          <w:snapToGrid w:val="0"/>
          <w:sz w:val="24"/>
          <w:szCs w:val="24"/>
          <w:lang w:eastAsia="pl-PL"/>
        </w:rPr>
      </w:pPr>
      <w:r w:rsidRPr="007366F4">
        <w:rPr>
          <w:rFonts w:ascii="Cambria" w:hAnsi="Cambria"/>
          <w:snapToGrid w:val="0"/>
          <w:sz w:val="24"/>
          <w:szCs w:val="24"/>
          <w:lang w:eastAsia="pl-PL"/>
        </w:rPr>
        <w:t>a</w:t>
      </w:r>
    </w:p>
    <w:p w14:paraId="484E0657" w14:textId="77777777" w:rsidR="00722288" w:rsidRPr="007366F4" w:rsidRDefault="00722288" w:rsidP="00534012">
      <w:pPr>
        <w:spacing w:after="0"/>
        <w:jc w:val="both"/>
        <w:rPr>
          <w:rFonts w:ascii="Cambria" w:hAnsi="Cambria" w:cs="Arial"/>
          <w:sz w:val="24"/>
          <w:szCs w:val="24"/>
        </w:rPr>
      </w:pPr>
      <w:r w:rsidRPr="007366F4">
        <w:rPr>
          <w:rFonts w:ascii="Cambria" w:hAnsi="Cambria" w:cs="Arial"/>
          <w:i/>
          <w:iCs/>
          <w:sz w:val="24"/>
          <w:szCs w:val="24"/>
        </w:rPr>
        <w:t xml:space="preserve">*gdy kontrahentem jest spółka prawa handlowego: </w:t>
      </w:r>
    </w:p>
    <w:p w14:paraId="74561962" w14:textId="77777777" w:rsidR="00722288" w:rsidRPr="007366F4" w:rsidRDefault="00722288" w:rsidP="00534012">
      <w:pPr>
        <w:spacing w:after="0"/>
        <w:jc w:val="both"/>
        <w:rPr>
          <w:rFonts w:ascii="Cambria" w:hAnsi="Cambria" w:cs="Arial"/>
          <w:sz w:val="24"/>
          <w:szCs w:val="24"/>
        </w:rPr>
      </w:pPr>
      <w:r w:rsidRPr="007366F4">
        <w:rPr>
          <w:rFonts w:ascii="Cambria" w:hAnsi="Cambria" w:cs="Arial"/>
          <w:b/>
          <w:bCs/>
          <w:sz w:val="24"/>
          <w:szCs w:val="24"/>
        </w:rPr>
        <w:t xml:space="preserve">spółką pod firmą „…” </w:t>
      </w:r>
      <w:r w:rsidRPr="007366F4">
        <w:rPr>
          <w:rFonts w:ascii="Cambria" w:hAnsi="Cambria" w:cs="Arial"/>
          <w:sz w:val="24"/>
          <w:szCs w:val="24"/>
        </w:rPr>
        <w:t xml:space="preserve">z siedzibą w ... </w:t>
      </w:r>
      <w:r w:rsidRPr="007366F4">
        <w:rPr>
          <w:rFonts w:ascii="Cambria" w:hAnsi="Cambria" w:cs="Arial"/>
          <w:i/>
          <w:iCs/>
          <w:sz w:val="24"/>
          <w:szCs w:val="24"/>
        </w:rPr>
        <w:t xml:space="preserve">(wpisać </w:t>
      </w:r>
      <w:r w:rsidRPr="00D507B3">
        <w:rPr>
          <w:rFonts w:ascii="Cambria" w:hAnsi="Cambria" w:cs="Arial"/>
          <w:i/>
          <w:iCs/>
          <w:sz w:val="24"/>
          <w:szCs w:val="24"/>
        </w:rPr>
        <w:t>tylko</w:t>
      </w:r>
      <w:r w:rsidRPr="007366F4">
        <w:rPr>
          <w:rFonts w:ascii="Cambria" w:hAnsi="Cambria" w:cs="Arial"/>
          <w:b/>
          <w:bCs/>
          <w:i/>
          <w:iCs/>
          <w:sz w:val="24"/>
          <w:szCs w:val="24"/>
        </w:rPr>
        <w:t xml:space="preserve"> </w:t>
      </w:r>
      <w:r w:rsidRPr="007366F4">
        <w:rPr>
          <w:rFonts w:ascii="Cambria" w:hAnsi="Cambria" w:cs="Arial"/>
          <w:i/>
          <w:iCs/>
          <w:sz w:val="24"/>
          <w:szCs w:val="24"/>
        </w:rPr>
        <w:t>nazwę miasta/miejscowości)</w:t>
      </w:r>
      <w:r w:rsidRPr="007366F4">
        <w:rPr>
          <w:rFonts w:ascii="Cambria" w:hAnsi="Cambria" w:cs="Arial"/>
          <w:sz w:val="24"/>
          <w:szCs w:val="24"/>
        </w:rPr>
        <w:t xml:space="preserve">, </w:t>
      </w:r>
      <w:r w:rsidRPr="007366F4">
        <w:rPr>
          <w:rFonts w:ascii="Cambria" w:hAnsi="Cambria" w:cs="Arial"/>
          <w:sz w:val="24"/>
          <w:szCs w:val="24"/>
        </w:rPr>
        <w:br/>
        <w:t>ul. …</w:t>
      </w:r>
      <w:proofErr w:type="gramStart"/>
      <w:r w:rsidRPr="007366F4">
        <w:rPr>
          <w:rFonts w:ascii="Cambria" w:hAnsi="Cambria" w:cs="Arial"/>
          <w:sz w:val="24"/>
          <w:szCs w:val="24"/>
        </w:rPr>
        <w:t>…….</w:t>
      </w:r>
      <w:proofErr w:type="gramEnd"/>
      <w:r w:rsidRPr="007366F4">
        <w:rPr>
          <w:rFonts w:ascii="Cambria" w:hAnsi="Cambria" w:cs="Arial"/>
          <w:sz w:val="24"/>
          <w:szCs w:val="24"/>
        </w:rPr>
        <w:t xml:space="preserve">, ………………. </w:t>
      </w:r>
      <w:r w:rsidRPr="007366F4">
        <w:rPr>
          <w:rFonts w:ascii="Cambria" w:hAnsi="Cambria" w:cs="Arial"/>
          <w:i/>
          <w:iCs/>
          <w:sz w:val="24"/>
          <w:szCs w:val="24"/>
        </w:rPr>
        <w:t>(wpisać adres)</w:t>
      </w:r>
      <w:r w:rsidRPr="007366F4">
        <w:rPr>
          <w:rFonts w:ascii="Cambria" w:hAnsi="Cambria" w:cs="Arial"/>
          <w:sz w:val="24"/>
          <w:szCs w:val="24"/>
        </w:rPr>
        <w:t>, wpisaną do Rejestru Przedsiębiorców Krajowego Rejestru Sądowego pod numerem KRS ... – zgodnie z wydrukiem z Centralnej Informacji Krajowego Rejestru Sądowego, stanowiącym załącznik do umowy, NIP …………</w:t>
      </w:r>
      <w:proofErr w:type="gramStart"/>
      <w:r w:rsidRPr="007366F4">
        <w:rPr>
          <w:rFonts w:ascii="Cambria" w:hAnsi="Cambria" w:cs="Arial"/>
          <w:sz w:val="24"/>
          <w:szCs w:val="24"/>
        </w:rPr>
        <w:t>…….</w:t>
      </w:r>
      <w:proofErr w:type="gramEnd"/>
      <w:r w:rsidRPr="007366F4">
        <w:rPr>
          <w:rFonts w:ascii="Cambria" w:hAnsi="Cambria" w:cs="Arial"/>
          <w:sz w:val="24"/>
          <w:szCs w:val="24"/>
        </w:rPr>
        <w:t>., REGON ………………</w:t>
      </w:r>
      <w:proofErr w:type="gramStart"/>
      <w:r w:rsidRPr="007366F4">
        <w:rPr>
          <w:rFonts w:ascii="Cambria" w:hAnsi="Cambria" w:cs="Arial"/>
          <w:sz w:val="24"/>
          <w:szCs w:val="24"/>
        </w:rPr>
        <w:t>…….</w:t>
      </w:r>
      <w:proofErr w:type="gramEnd"/>
      <w:r w:rsidRPr="007366F4">
        <w:rPr>
          <w:rFonts w:ascii="Cambria" w:hAnsi="Cambria" w:cs="Arial"/>
          <w:sz w:val="24"/>
          <w:szCs w:val="24"/>
        </w:rPr>
        <w:t xml:space="preserve">., zwaną dalej </w:t>
      </w:r>
      <w:r w:rsidRPr="007366F4">
        <w:rPr>
          <w:rFonts w:ascii="Cambria" w:hAnsi="Cambria" w:cs="Arial"/>
          <w:b/>
          <w:bCs/>
          <w:sz w:val="24"/>
          <w:szCs w:val="24"/>
        </w:rPr>
        <w:t>„Wykonawcą”</w:t>
      </w:r>
      <w:r w:rsidRPr="007366F4">
        <w:rPr>
          <w:rFonts w:ascii="Cambria" w:hAnsi="Cambria" w:cs="Arial"/>
          <w:sz w:val="24"/>
          <w:szCs w:val="24"/>
        </w:rPr>
        <w:t>, reprezentowaną przez ..........</w:t>
      </w:r>
      <w:r w:rsidRPr="007366F4">
        <w:rPr>
          <w:rFonts w:ascii="Cambria" w:hAnsi="Cambria" w:cs="Arial"/>
          <w:sz w:val="24"/>
          <w:szCs w:val="24"/>
          <w:vertAlign w:val="superscript"/>
        </w:rPr>
        <w:footnoteReference w:id="1"/>
      </w:r>
      <w:r w:rsidRPr="007366F4">
        <w:rPr>
          <w:rFonts w:ascii="Cambria" w:hAnsi="Cambria" w:cs="Arial"/>
          <w:sz w:val="24"/>
          <w:szCs w:val="24"/>
        </w:rPr>
        <w:t>/reprezentowaną przez … działającą/-ego na podstawie pełnomocnictwa, stanowiącego załącznik do umowy</w:t>
      </w:r>
      <w:r w:rsidRPr="007366F4">
        <w:rPr>
          <w:rFonts w:ascii="Cambria" w:hAnsi="Cambria" w:cs="Arial"/>
          <w:sz w:val="24"/>
          <w:szCs w:val="24"/>
          <w:vertAlign w:val="superscript"/>
        </w:rPr>
        <w:footnoteReference w:id="2"/>
      </w:r>
      <w:r w:rsidRPr="007366F4">
        <w:rPr>
          <w:rFonts w:ascii="Cambria" w:hAnsi="Cambria" w:cs="Arial"/>
          <w:sz w:val="24"/>
          <w:szCs w:val="24"/>
        </w:rPr>
        <w:t xml:space="preserve">, </w:t>
      </w:r>
    </w:p>
    <w:p w14:paraId="2618C661" w14:textId="77777777" w:rsidR="00722288" w:rsidRPr="007366F4" w:rsidRDefault="00722288" w:rsidP="00534012">
      <w:pPr>
        <w:spacing w:after="0"/>
        <w:jc w:val="both"/>
        <w:rPr>
          <w:rFonts w:ascii="Cambria" w:hAnsi="Cambria" w:cs="Arial"/>
          <w:sz w:val="24"/>
          <w:szCs w:val="24"/>
        </w:rPr>
      </w:pPr>
      <w:r w:rsidRPr="007366F4">
        <w:rPr>
          <w:rFonts w:ascii="Cambria" w:hAnsi="Cambria" w:cs="Arial"/>
          <w:i/>
          <w:iCs/>
          <w:sz w:val="24"/>
          <w:szCs w:val="24"/>
        </w:rPr>
        <w:t>*gdy kontrahentem jest osoba fizyczna prowadząca działalność gospodarczą</w:t>
      </w:r>
      <w:r w:rsidRPr="007366F4">
        <w:rPr>
          <w:rFonts w:ascii="Cambria" w:hAnsi="Cambria" w:cs="Arial"/>
          <w:sz w:val="24"/>
          <w:szCs w:val="24"/>
        </w:rPr>
        <w:t xml:space="preserve">: </w:t>
      </w:r>
    </w:p>
    <w:p w14:paraId="1F7F41CB" w14:textId="77777777" w:rsidR="00722288" w:rsidRPr="007366F4" w:rsidRDefault="00722288" w:rsidP="00534012">
      <w:pPr>
        <w:spacing w:after="0"/>
        <w:jc w:val="both"/>
        <w:rPr>
          <w:rFonts w:ascii="Cambria" w:hAnsi="Cambria" w:cs="Arial"/>
          <w:sz w:val="24"/>
          <w:szCs w:val="24"/>
        </w:rPr>
      </w:pPr>
      <w:r w:rsidRPr="007366F4">
        <w:rPr>
          <w:rFonts w:ascii="Cambria" w:hAnsi="Cambria" w:cs="Arial"/>
          <w:b/>
          <w:bCs/>
          <w:sz w:val="24"/>
          <w:szCs w:val="24"/>
        </w:rPr>
        <w:t>Panią/Panem …………</w:t>
      </w:r>
      <w:r w:rsidRPr="007366F4">
        <w:rPr>
          <w:rFonts w:ascii="Cambria" w:hAnsi="Cambria" w:cs="Arial"/>
          <w:sz w:val="24"/>
          <w:szCs w:val="24"/>
        </w:rPr>
        <w:t xml:space="preserve">, prowadzącą/-ym działalność gospodarczą pod firmą „…” z siedzibą w … </w:t>
      </w:r>
      <w:r w:rsidRPr="007366F4">
        <w:rPr>
          <w:rFonts w:ascii="Cambria" w:hAnsi="Cambria" w:cs="Arial"/>
          <w:i/>
          <w:iCs/>
          <w:sz w:val="24"/>
          <w:szCs w:val="24"/>
        </w:rPr>
        <w:t xml:space="preserve">(wpisać </w:t>
      </w:r>
      <w:r w:rsidRPr="008E10C6">
        <w:rPr>
          <w:rFonts w:ascii="Cambria" w:hAnsi="Cambria" w:cs="Arial"/>
          <w:i/>
          <w:iCs/>
          <w:sz w:val="24"/>
          <w:szCs w:val="24"/>
        </w:rPr>
        <w:t>tylko</w:t>
      </w:r>
      <w:r w:rsidRPr="007366F4">
        <w:rPr>
          <w:rFonts w:ascii="Cambria" w:hAnsi="Cambria" w:cs="Arial"/>
          <w:b/>
          <w:bCs/>
          <w:i/>
          <w:iCs/>
          <w:sz w:val="24"/>
          <w:szCs w:val="24"/>
        </w:rPr>
        <w:t xml:space="preserve"> </w:t>
      </w:r>
      <w:r w:rsidRPr="007366F4">
        <w:rPr>
          <w:rFonts w:ascii="Cambria" w:hAnsi="Cambria" w:cs="Arial"/>
          <w:i/>
          <w:iCs/>
          <w:sz w:val="24"/>
          <w:szCs w:val="24"/>
        </w:rPr>
        <w:t>nazwę miasta/miejscowości)</w:t>
      </w:r>
      <w:r w:rsidRPr="007366F4">
        <w:rPr>
          <w:rFonts w:ascii="Cambria" w:hAnsi="Cambria" w:cs="Arial"/>
          <w:sz w:val="24"/>
          <w:szCs w:val="24"/>
        </w:rPr>
        <w:t>, ul. …………</w:t>
      </w:r>
      <w:proofErr w:type="gramStart"/>
      <w:r w:rsidRPr="007366F4">
        <w:rPr>
          <w:rFonts w:ascii="Cambria" w:hAnsi="Cambria" w:cs="Arial"/>
          <w:sz w:val="24"/>
          <w:szCs w:val="24"/>
        </w:rPr>
        <w:t>…….</w:t>
      </w:r>
      <w:proofErr w:type="gramEnd"/>
      <w:r w:rsidRPr="007366F4">
        <w:rPr>
          <w:rFonts w:ascii="Cambria" w:hAnsi="Cambria" w:cs="Arial"/>
          <w:sz w:val="24"/>
          <w:szCs w:val="24"/>
        </w:rPr>
        <w:t xml:space="preserve">. </w:t>
      </w:r>
      <w:r w:rsidRPr="007366F4">
        <w:rPr>
          <w:rFonts w:ascii="Cambria" w:hAnsi="Cambria" w:cs="Arial"/>
          <w:i/>
          <w:iCs/>
          <w:sz w:val="24"/>
          <w:szCs w:val="24"/>
        </w:rPr>
        <w:t>(wpisać adres)</w:t>
      </w:r>
      <w:r w:rsidRPr="007366F4">
        <w:rPr>
          <w:rFonts w:ascii="Cambria" w:hAnsi="Cambria" w:cs="Arial"/>
          <w:sz w:val="24"/>
          <w:szCs w:val="24"/>
        </w:rPr>
        <w:t>, – zgodnie z wydrukiem z Centralnej Ewidencji i Informacji o Działalności Gospodarczej, stanowiącym załącznik do umowy, NIP ……………, REGON ……</w:t>
      </w:r>
      <w:proofErr w:type="gramStart"/>
      <w:r w:rsidRPr="007366F4">
        <w:rPr>
          <w:rFonts w:ascii="Cambria" w:hAnsi="Cambria" w:cs="Arial"/>
          <w:sz w:val="24"/>
          <w:szCs w:val="24"/>
        </w:rPr>
        <w:t>…….</w:t>
      </w:r>
      <w:proofErr w:type="gramEnd"/>
      <w:r w:rsidRPr="007366F4">
        <w:rPr>
          <w:rFonts w:ascii="Cambria" w:hAnsi="Cambria" w:cs="Arial"/>
          <w:sz w:val="24"/>
          <w:szCs w:val="24"/>
        </w:rPr>
        <w:t xml:space="preserve">, zwaną/-ym dalej </w:t>
      </w:r>
      <w:r w:rsidRPr="007366F4">
        <w:rPr>
          <w:rFonts w:ascii="Cambria" w:hAnsi="Cambria" w:cs="Arial"/>
          <w:b/>
          <w:bCs/>
          <w:sz w:val="24"/>
          <w:szCs w:val="24"/>
        </w:rPr>
        <w:t>„Wykonawcą”</w:t>
      </w:r>
      <w:r w:rsidRPr="007366F4">
        <w:rPr>
          <w:rFonts w:ascii="Cambria" w:hAnsi="Cambria" w:cs="Arial"/>
          <w:b/>
          <w:bCs/>
          <w:i/>
          <w:iCs/>
          <w:sz w:val="24"/>
          <w:szCs w:val="24"/>
        </w:rPr>
        <w:t xml:space="preserve">, </w:t>
      </w:r>
      <w:r w:rsidRPr="007366F4">
        <w:rPr>
          <w:rFonts w:ascii="Cambria" w:hAnsi="Cambria" w:cs="Arial"/>
          <w:sz w:val="24"/>
          <w:szCs w:val="24"/>
        </w:rPr>
        <w:t>reprezentowaną/-ym przez … działającą/-ego na podstawie pełnomocnictwa, stanowiącego załącznik do umowy</w:t>
      </w:r>
      <w:r w:rsidRPr="007366F4">
        <w:rPr>
          <w:rFonts w:ascii="Cambria" w:hAnsi="Cambria" w:cs="Arial"/>
          <w:sz w:val="24"/>
          <w:szCs w:val="24"/>
          <w:vertAlign w:val="superscript"/>
        </w:rPr>
        <w:footnoteReference w:id="3"/>
      </w:r>
      <w:r w:rsidRPr="007366F4">
        <w:rPr>
          <w:rFonts w:ascii="Cambria" w:hAnsi="Cambria" w:cs="Arial"/>
          <w:sz w:val="24"/>
          <w:szCs w:val="24"/>
        </w:rPr>
        <w:t xml:space="preserve">, </w:t>
      </w:r>
    </w:p>
    <w:p w14:paraId="700BD851" w14:textId="77777777" w:rsidR="00722288" w:rsidRPr="007366F4" w:rsidRDefault="00722288" w:rsidP="00534012">
      <w:pPr>
        <w:spacing w:after="0"/>
        <w:jc w:val="both"/>
        <w:rPr>
          <w:rFonts w:ascii="Cambria" w:hAnsi="Cambria" w:cs="Arial"/>
          <w:sz w:val="24"/>
          <w:szCs w:val="24"/>
        </w:rPr>
      </w:pPr>
      <w:r w:rsidRPr="007366F4">
        <w:rPr>
          <w:rFonts w:ascii="Cambria" w:hAnsi="Cambria" w:cs="Arial"/>
          <w:sz w:val="24"/>
          <w:szCs w:val="24"/>
        </w:rPr>
        <w:t xml:space="preserve">wspólnie zwanymi dalej </w:t>
      </w:r>
      <w:r w:rsidRPr="007366F4">
        <w:rPr>
          <w:rFonts w:ascii="Cambria" w:hAnsi="Cambria" w:cs="Arial"/>
          <w:b/>
          <w:bCs/>
          <w:sz w:val="24"/>
          <w:szCs w:val="24"/>
        </w:rPr>
        <w:t>„Stronami”</w:t>
      </w:r>
      <w:r w:rsidRPr="007366F4">
        <w:rPr>
          <w:rFonts w:ascii="Cambria" w:hAnsi="Cambria" w:cs="Arial"/>
          <w:sz w:val="24"/>
          <w:szCs w:val="24"/>
        </w:rPr>
        <w:t xml:space="preserve">, </w:t>
      </w:r>
    </w:p>
    <w:p w14:paraId="117697E3" w14:textId="77777777" w:rsidR="00023D82" w:rsidRPr="007366F4" w:rsidRDefault="00023D82" w:rsidP="00534012">
      <w:pPr>
        <w:pStyle w:val="p2"/>
        <w:spacing w:line="276" w:lineRule="auto"/>
        <w:rPr>
          <w:rStyle w:val="s1"/>
          <w:rFonts w:ascii="Cambria" w:hAnsi="Cambria" w:cs="Cambria"/>
          <w:b/>
          <w:sz w:val="24"/>
          <w:szCs w:val="24"/>
        </w:rPr>
      </w:pPr>
      <w:r w:rsidRPr="007366F4">
        <w:rPr>
          <w:rFonts w:ascii="Cambria" w:hAnsi="Cambria"/>
          <w:sz w:val="24"/>
          <w:szCs w:val="24"/>
        </w:rPr>
        <w:t>o następującej treści:</w:t>
      </w:r>
    </w:p>
    <w:p w14:paraId="0DAD87B4" w14:textId="77777777" w:rsidR="00023D82" w:rsidRPr="007366F4" w:rsidRDefault="00023D82" w:rsidP="007366F4">
      <w:pPr>
        <w:pStyle w:val="p2"/>
        <w:spacing w:line="276" w:lineRule="auto"/>
        <w:jc w:val="center"/>
        <w:rPr>
          <w:rFonts w:ascii="Cambria" w:hAnsi="Cambria"/>
        </w:rPr>
      </w:pPr>
      <w:r w:rsidRPr="007366F4">
        <w:rPr>
          <w:rStyle w:val="s1"/>
          <w:rFonts w:ascii="Cambria" w:hAnsi="Cambria" w:cs="Cambria"/>
          <w:b/>
          <w:sz w:val="24"/>
          <w:szCs w:val="24"/>
        </w:rPr>
        <w:t xml:space="preserve">§ </w:t>
      </w:r>
      <w:r w:rsidRPr="007366F4">
        <w:rPr>
          <w:rFonts w:ascii="Cambria" w:hAnsi="Cambria" w:cs="Cambria"/>
          <w:b/>
          <w:sz w:val="24"/>
          <w:szCs w:val="24"/>
        </w:rPr>
        <w:t>1</w:t>
      </w:r>
    </w:p>
    <w:p w14:paraId="553BCC9F" w14:textId="77777777" w:rsidR="00023D82" w:rsidRPr="007366F4" w:rsidRDefault="00023D82" w:rsidP="007366F4">
      <w:pPr>
        <w:spacing w:after="0"/>
        <w:jc w:val="center"/>
        <w:rPr>
          <w:rFonts w:ascii="Cambria" w:hAnsi="Cambria"/>
          <w:sz w:val="24"/>
          <w:szCs w:val="24"/>
        </w:rPr>
      </w:pPr>
      <w:r w:rsidRPr="007366F4">
        <w:rPr>
          <w:rFonts w:ascii="Cambria" w:hAnsi="Cambria" w:cs="Cambria"/>
          <w:b/>
          <w:sz w:val="24"/>
          <w:szCs w:val="24"/>
        </w:rPr>
        <w:t>Oświadczenia Stron</w:t>
      </w:r>
    </w:p>
    <w:p w14:paraId="7225CD7F" w14:textId="09FC5222" w:rsidR="00724CC5" w:rsidRPr="00F2537E" w:rsidRDefault="00724CC5" w:rsidP="00FC7815">
      <w:pPr>
        <w:numPr>
          <w:ilvl w:val="0"/>
          <w:numId w:val="9"/>
        </w:numPr>
        <w:spacing w:after="0"/>
        <w:ind w:left="426" w:hanging="426"/>
        <w:contextualSpacing/>
        <w:jc w:val="both"/>
        <w:rPr>
          <w:rFonts w:ascii="Cambria" w:hAnsi="Cambria" w:cs="Cambria"/>
          <w:bCs/>
          <w:sz w:val="24"/>
          <w:szCs w:val="24"/>
        </w:rPr>
      </w:pPr>
      <w:r w:rsidRPr="007366F4">
        <w:rPr>
          <w:rFonts w:ascii="Cambria" w:hAnsi="Cambria" w:cs="Cambria"/>
          <w:sz w:val="24"/>
          <w:szCs w:val="24"/>
        </w:rPr>
        <w:t xml:space="preserve">Strony oświadczają, że niniejsza umowa, zwana dalej „umową”, została zawarta </w:t>
      </w:r>
      <w:r w:rsidRPr="007366F4">
        <w:rPr>
          <w:rFonts w:ascii="Cambria" w:hAnsi="Cambria" w:cs="Cambria"/>
          <w:sz w:val="24"/>
          <w:szCs w:val="24"/>
        </w:rPr>
        <w:br/>
        <w:t xml:space="preserve">w wyniku udzielenia zamówienia publicznego w trybie podstawowym, </w:t>
      </w:r>
      <w:r w:rsidRPr="007366F4">
        <w:rPr>
          <w:rFonts w:ascii="Cambria" w:hAnsi="Cambria" w:cs="Arial"/>
          <w:sz w:val="24"/>
          <w:szCs w:val="24"/>
        </w:rPr>
        <w:t xml:space="preserve">o którym </w:t>
      </w:r>
      <w:r w:rsidRPr="007366F4">
        <w:rPr>
          <w:rFonts w:ascii="Cambria" w:hAnsi="Cambria" w:cs="Arial"/>
          <w:sz w:val="24"/>
          <w:szCs w:val="24"/>
        </w:rPr>
        <w:lastRenderedPageBreak/>
        <w:t>mowa w art. 275 ust. 1 ustawy z dnia 11 września 2019 roku Prawo zamówień publicznych, zwanej dalej „Ustawą”.</w:t>
      </w:r>
    </w:p>
    <w:p w14:paraId="2D8A0B41" w14:textId="39431B3A" w:rsidR="00023D82" w:rsidRPr="0012722B" w:rsidRDefault="00724CC5" w:rsidP="00FC7815">
      <w:pPr>
        <w:numPr>
          <w:ilvl w:val="0"/>
          <w:numId w:val="9"/>
        </w:numPr>
        <w:spacing w:after="0"/>
        <w:ind w:left="426" w:hanging="426"/>
        <w:contextualSpacing/>
        <w:jc w:val="both"/>
        <w:rPr>
          <w:rFonts w:ascii="Cambria" w:hAnsi="Cambria" w:cs="Cambria"/>
          <w:bCs/>
          <w:sz w:val="24"/>
          <w:szCs w:val="24"/>
        </w:rPr>
      </w:pPr>
      <w:r w:rsidRPr="00F14D8C">
        <w:rPr>
          <w:rFonts w:ascii="Cambria" w:hAnsi="Cambria" w:cs="Cambria"/>
          <w:bCs/>
          <w:sz w:val="24"/>
          <w:szCs w:val="24"/>
        </w:rPr>
        <w:t xml:space="preserve">Zamawiający informuje, iż </w:t>
      </w:r>
      <w:r w:rsidR="00F14D8C">
        <w:rPr>
          <w:rFonts w:ascii="Cambria" w:hAnsi="Cambria" w:cs="Cambria"/>
          <w:bCs/>
          <w:sz w:val="24"/>
          <w:szCs w:val="24"/>
        </w:rPr>
        <w:t>z</w:t>
      </w:r>
      <w:r w:rsidR="00F14D8C" w:rsidRPr="00F14D8C">
        <w:rPr>
          <w:rFonts w:ascii="Cambria" w:hAnsi="Cambria" w:cs="Cambria"/>
          <w:bCs/>
          <w:sz w:val="24"/>
          <w:szCs w:val="24"/>
        </w:rPr>
        <w:t xml:space="preserve">amówienie </w:t>
      </w:r>
      <w:r w:rsidR="0012722B" w:rsidRPr="0012722B">
        <w:rPr>
          <w:rFonts w:ascii="Cambria" w:hAnsi="Cambria" w:cs="Cambria"/>
          <w:bCs/>
          <w:sz w:val="24"/>
          <w:szCs w:val="24"/>
        </w:rPr>
        <w:t>realizowane jest w ramach projektu „</w:t>
      </w:r>
      <w:r w:rsidR="00852C1C">
        <w:rPr>
          <w:rFonts w:ascii="Cambria" w:hAnsi="Cambria" w:cs="Cambria"/>
          <w:bCs/>
          <w:sz w:val="24"/>
          <w:szCs w:val="24"/>
        </w:rPr>
        <w:t>Przyszłość zaczyna się w raciborskich szkołach</w:t>
      </w:r>
      <w:r w:rsidR="0012722B" w:rsidRPr="0012722B">
        <w:rPr>
          <w:rFonts w:ascii="Cambria" w:hAnsi="Cambria" w:cs="Cambria"/>
          <w:bCs/>
          <w:sz w:val="24"/>
          <w:szCs w:val="24"/>
        </w:rPr>
        <w:t>”, współfinansowanego ze środków Europejskiego Funduszu Społecznego Plus</w:t>
      </w:r>
      <w:r w:rsidR="00534012" w:rsidRPr="00534012">
        <w:rPr>
          <w:rFonts w:ascii="Cambria" w:hAnsi="Cambria" w:cs="Times New Roman"/>
          <w:b/>
          <w:sz w:val="24"/>
          <w:szCs w:val="24"/>
          <w:lang w:eastAsia="pl-PL"/>
        </w:rPr>
        <w:t>.</w:t>
      </w:r>
    </w:p>
    <w:p w14:paraId="086C26A1" w14:textId="77777777" w:rsidR="0012722B" w:rsidRPr="00F14D8C" w:rsidRDefault="0012722B" w:rsidP="00CA31AB">
      <w:pPr>
        <w:spacing w:after="0"/>
        <w:ind w:left="426"/>
        <w:contextualSpacing/>
        <w:jc w:val="both"/>
        <w:rPr>
          <w:rFonts w:ascii="Cambria" w:hAnsi="Cambria" w:cs="Cambria"/>
          <w:bCs/>
          <w:sz w:val="24"/>
          <w:szCs w:val="24"/>
        </w:rPr>
      </w:pPr>
    </w:p>
    <w:p w14:paraId="2AC36E65" w14:textId="77777777" w:rsidR="00023D82" w:rsidRPr="007366F4" w:rsidRDefault="00023D82" w:rsidP="007366F4">
      <w:pPr>
        <w:pStyle w:val="p2"/>
        <w:spacing w:line="276" w:lineRule="auto"/>
        <w:jc w:val="center"/>
        <w:rPr>
          <w:rFonts w:ascii="Cambria" w:hAnsi="Cambria" w:cs="Cambria"/>
          <w:b/>
          <w:sz w:val="24"/>
          <w:szCs w:val="24"/>
        </w:rPr>
      </w:pPr>
      <w:bookmarkStart w:id="1" w:name="_Hlk90221839"/>
      <w:r w:rsidRPr="007366F4">
        <w:rPr>
          <w:rFonts w:ascii="Cambria" w:hAnsi="Cambria" w:cs="Cambria"/>
          <w:b/>
          <w:sz w:val="24"/>
          <w:szCs w:val="24"/>
        </w:rPr>
        <w:t>§ 2</w:t>
      </w:r>
    </w:p>
    <w:bookmarkEnd w:id="1"/>
    <w:p w14:paraId="266EE81E"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Przedmiot umowy</w:t>
      </w:r>
    </w:p>
    <w:p w14:paraId="2B2CBAA0" w14:textId="5736B181" w:rsidR="00DE4D5C" w:rsidRPr="00147256" w:rsidRDefault="00DE4D5C" w:rsidP="00147256">
      <w:pPr>
        <w:numPr>
          <w:ilvl w:val="0"/>
          <w:numId w:val="25"/>
        </w:numPr>
        <w:suppressAutoHyphens w:val="0"/>
        <w:spacing w:after="0"/>
        <w:ind w:left="426"/>
        <w:jc w:val="both"/>
        <w:rPr>
          <w:rFonts w:ascii="Cambria" w:hAnsi="Cambria"/>
          <w:sz w:val="24"/>
          <w:szCs w:val="24"/>
        </w:rPr>
      </w:pPr>
      <w:r w:rsidRPr="007366F4">
        <w:rPr>
          <w:rFonts w:ascii="Cambria" w:hAnsi="Cambria"/>
          <w:sz w:val="24"/>
          <w:szCs w:val="24"/>
        </w:rPr>
        <w:t>Zamawiający powierza, a Wykonawca przyjmuje do wykonania</w:t>
      </w:r>
      <w:r>
        <w:rPr>
          <w:rFonts w:ascii="Cambria" w:hAnsi="Cambria"/>
          <w:sz w:val="24"/>
          <w:szCs w:val="24"/>
        </w:rPr>
        <w:t xml:space="preserve"> zamówienie </w:t>
      </w:r>
      <w:r w:rsidR="00DC2BA8">
        <w:rPr>
          <w:rFonts w:ascii="Cambria" w:hAnsi="Cambria"/>
          <w:sz w:val="24"/>
          <w:szCs w:val="24"/>
        </w:rPr>
        <w:br/>
      </w:r>
      <w:r>
        <w:rPr>
          <w:rFonts w:ascii="Cambria" w:hAnsi="Cambria"/>
          <w:sz w:val="24"/>
          <w:szCs w:val="24"/>
        </w:rPr>
        <w:t>pn.</w:t>
      </w:r>
      <w:r w:rsidR="00147256">
        <w:rPr>
          <w:rFonts w:ascii="Cambria" w:hAnsi="Cambria"/>
          <w:sz w:val="24"/>
          <w:szCs w:val="24"/>
        </w:rPr>
        <w:t xml:space="preserve"> </w:t>
      </w:r>
      <w:r w:rsidR="00147256" w:rsidRPr="00147256">
        <w:rPr>
          <w:rFonts w:ascii="Cambria" w:hAnsi="Cambria"/>
          <w:b/>
          <w:bCs/>
          <w:sz w:val="24"/>
          <w:szCs w:val="24"/>
        </w:rPr>
        <w:t>„Dostawa wyposażenia i pomocy dydaktycznych”</w:t>
      </w:r>
      <w:r w:rsidR="00147256" w:rsidRPr="00147256">
        <w:rPr>
          <w:rFonts w:ascii="Cambria" w:hAnsi="Cambria"/>
          <w:sz w:val="24"/>
          <w:szCs w:val="24"/>
        </w:rPr>
        <w:t xml:space="preserve"> </w:t>
      </w:r>
      <w:r w:rsidR="00147256" w:rsidRPr="00147256">
        <w:rPr>
          <w:rFonts w:ascii="Cambria" w:hAnsi="Cambria"/>
          <w:b/>
          <w:bCs/>
          <w:sz w:val="24"/>
          <w:szCs w:val="24"/>
        </w:rPr>
        <w:t>w zakresie części</w:t>
      </w:r>
      <w:r w:rsidR="00147256">
        <w:rPr>
          <w:rFonts w:ascii="Cambria" w:hAnsi="Cambria"/>
          <w:sz w:val="24"/>
          <w:szCs w:val="24"/>
        </w:rPr>
        <w:t xml:space="preserve"> </w:t>
      </w:r>
      <w:r w:rsidRPr="00147256">
        <w:rPr>
          <w:rFonts w:ascii="Cambria" w:hAnsi="Cambria"/>
          <w:b/>
          <w:bCs/>
          <w:sz w:val="24"/>
          <w:szCs w:val="24"/>
        </w:rPr>
        <w:t xml:space="preserve">…. zamówienia </w:t>
      </w:r>
      <w:proofErr w:type="gramStart"/>
      <w:r w:rsidRPr="00147256">
        <w:rPr>
          <w:rFonts w:ascii="Cambria" w:hAnsi="Cambria"/>
          <w:b/>
          <w:bCs/>
          <w:sz w:val="24"/>
          <w:szCs w:val="24"/>
        </w:rPr>
        <w:t>-  pn.</w:t>
      </w:r>
      <w:proofErr w:type="gramEnd"/>
      <w:r w:rsidRPr="00147256">
        <w:rPr>
          <w:rFonts w:ascii="Cambria" w:hAnsi="Cambria"/>
          <w:b/>
          <w:bCs/>
          <w:sz w:val="24"/>
          <w:szCs w:val="24"/>
        </w:rPr>
        <w:t xml:space="preserve"> ………………</w:t>
      </w:r>
      <w:proofErr w:type="gramStart"/>
      <w:r w:rsidRPr="00147256">
        <w:rPr>
          <w:rFonts w:ascii="Cambria" w:hAnsi="Cambria"/>
          <w:b/>
          <w:bCs/>
          <w:sz w:val="24"/>
          <w:szCs w:val="24"/>
        </w:rPr>
        <w:t>…….</w:t>
      </w:r>
      <w:proofErr w:type="gramEnd"/>
      <w:r>
        <w:rPr>
          <w:rStyle w:val="Odwoanieprzypisudolnego"/>
          <w:rFonts w:ascii="Cambria" w:hAnsi="Cambria"/>
          <w:b/>
          <w:bCs/>
          <w:sz w:val="24"/>
          <w:szCs w:val="24"/>
        </w:rPr>
        <w:footnoteReference w:id="4"/>
      </w:r>
    </w:p>
    <w:p w14:paraId="6E005CE5" w14:textId="77777777" w:rsidR="00DE4D5C" w:rsidRPr="003F7239" w:rsidRDefault="00DE4D5C" w:rsidP="00DE4D5C">
      <w:pPr>
        <w:numPr>
          <w:ilvl w:val="0"/>
          <w:numId w:val="25"/>
        </w:numPr>
        <w:suppressAutoHyphens w:val="0"/>
        <w:spacing w:after="0"/>
        <w:ind w:left="426"/>
        <w:contextualSpacing/>
        <w:jc w:val="both"/>
        <w:rPr>
          <w:rFonts w:ascii="Cambria" w:hAnsi="Cambria"/>
          <w:b/>
          <w:bCs/>
          <w:sz w:val="24"/>
          <w:szCs w:val="24"/>
        </w:rPr>
      </w:pPr>
      <w:r w:rsidRPr="003F7239">
        <w:rPr>
          <w:rFonts w:ascii="Cambria" w:hAnsi="Cambria" w:cs="Arial"/>
          <w:sz w:val="24"/>
          <w:szCs w:val="24"/>
          <w:lang w:eastAsia="pl-PL"/>
        </w:rPr>
        <w:t>Szczegółowy opis przedmiotu zamówienia stanowi załącznik do niniejszej umowy.</w:t>
      </w:r>
    </w:p>
    <w:p w14:paraId="1EF8B60E" w14:textId="5E78624D" w:rsidR="00DE4D5C" w:rsidRPr="00E256BE" w:rsidRDefault="00DE4D5C" w:rsidP="00DE4D5C">
      <w:pPr>
        <w:numPr>
          <w:ilvl w:val="0"/>
          <w:numId w:val="25"/>
        </w:numPr>
        <w:suppressAutoHyphens w:val="0"/>
        <w:spacing w:after="0"/>
        <w:ind w:left="426"/>
        <w:contextualSpacing/>
        <w:jc w:val="both"/>
        <w:rPr>
          <w:rFonts w:ascii="Cambria" w:hAnsi="Cambria"/>
          <w:b/>
          <w:bCs/>
          <w:sz w:val="24"/>
          <w:szCs w:val="24"/>
        </w:rPr>
      </w:pPr>
      <w:r w:rsidRPr="003F7239">
        <w:rPr>
          <w:rFonts w:ascii="Cambria" w:hAnsi="Cambria" w:cs="Cambria"/>
          <w:sz w:val="24"/>
          <w:szCs w:val="24"/>
        </w:rPr>
        <w:t xml:space="preserve">Zamawiający zleca, a Wykonawca przyjmuje do wykonania wskazane w ust. 1 świadczenie zgodnie z opisem rzeczowo – ilościowym oraz parametrami technicznymi i wymogami użytkowymi określonymi w </w:t>
      </w:r>
      <w:r w:rsidRPr="003F7239">
        <w:rPr>
          <w:rFonts w:ascii="Cambria" w:hAnsi="Cambria" w:cs="Cambria"/>
          <w:b/>
          <w:sz w:val="24"/>
          <w:szCs w:val="24"/>
        </w:rPr>
        <w:t xml:space="preserve">załączniku nr 4 do umowy </w:t>
      </w:r>
      <w:r w:rsidRPr="008A0423">
        <w:rPr>
          <w:rFonts w:ascii="Cambria" w:hAnsi="Cambria" w:cs="Cambria"/>
          <w:i/>
          <w:iCs/>
          <w:sz w:val="24"/>
          <w:szCs w:val="24"/>
        </w:rPr>
        <w:t>(</w:t>
      </w:r>
      <w:r w:rsidRPr="008A0423">
        <w:rPr>
          <w:rFonts w:ascii="Cambria" w:hAnsi="Cambria" w:cs="Cambria"/>
          <w:b/>
          <w:bCs/>
          <w:i/>
          <w:iCs/>
          <w:sz w:val="24"/>
          <w:szCs w:val="24"/>
        </w:rPr>
        <w:t>Opisie przedmiotu zamówienia</w:t>
      </w:r>
      <w:r w:rsidRPr="008A0423">
        <w:rPr>
          <w:rFonts w:ascii="Cambria" w:hAnsi="Cambria" w:cs="Cambria"/>
          <w:i/>
          <w:iCs/>
          <w:sz w:val="24"/>
          <w:szCs w:val="24"/>
        </w:rPr>
        <w:t>).</w:t>
      </w:r>
    </w:p>
    <w:p w14:paraId="466CEA1D" w14:textId="77777777" w:rsidR="00DE4D5C" w:rsidRPr="00453CA5" w:rsidRDefault="00DE4D5C" w:rsidP="00DE4D5C">
      <w:pPr>
        <w:numPr>
          <w:ilvl w:val="0"/>
          <w:numId w:val="25"/>
        </w:numPr>
        <w:suppressAutoHyphens w:val="0"/>
        <w:spacing w:after="0"/>
        <w:ind w:left="426" w:hanging="426"/>
        <w:contextualSpacing/>
        <w:jc w:val="both"/>
        <w:rPr>
          <w:rFonts w:ascii="Cambria" w:hAnsi="Cambria"/>
          <w:b/>
          <w:i/>
          <w:iCs/>
          <w:sz w:val="24"/>
          <w:szCs w:val="24"/>
        </w:rPr>
      </w:pPr>
      <w:r w:rsidRPr="00E256BE">
        <w:rPr>
          <w:rFonts w:ascii="Cambria" w:hAnsi="Cambria" w:cs="Arial"/>
          <w:sz w:val="24"/>
          <w:szCs w:val="24"/>
        </w:rPr>
        <w:t>Zakres rzeczowy przedmiotu zamówienia obejmuje w szczególności</w:t>
      </w:r>
      <w:r w:rsidRPr="00E256BE">
        <w:rPr>
          <w:rFonts w:ascii="Cambria" w:hAnsi="Cambria" w:cs="Arial"/>
          <w:i/>
          <w:iCs/>
          <w:sz w:val="24"/>
          <w:szCs w:val="24"/>
        </w:rPr>
        <w:t>:</w:t>
      </w:r>
    </w:p>
    <w:p w14:paraId="5B5E28C2" w14:textId="77777777" w:rsidR="00DE4D5C" w:rsidRPr="00453CA5" w:rsidRDefault="00DE4D5C" w:rsidP="00DE4D5C">
      <w:pPr>
        <w:suppressAutoHyphens w:val="0"/>
        <w:spacing w:after="0"/>
        <w:ind w:left="426"/>
        <w:contextualSpacing/>
        <w:jc w:val="both"/>
        <w:rPr>
          <w:rFonts w:ascii="Cambria" w:hAnsi="Cambria"/>
          <w:b/>
          <w:sz w:val="24"/>
          <w:szCs w:val="24"/>
        </w:rPr>
      </w:pPr>
      <w:r w:rsidRPr="00453CA5">
        <w:rPr>
          <w:rFonts w:ascii="Cambria" w:hAnsi="Cambria" w:cs="Arial"/>
          <w:sz w:val="24"/>
          <w:szCs w:val="24"/>
        </w:rPr>
        <w:t>…………………….</w:t>
      </w:r>
      <w:r>
        <w:rPr>
          <w:rStyle w:val="Odwoanieprzypisudolnego"/>
          <w:rFonts w:ascii="Cambria" w:hAnsi="Cambria"/>
          <w:b/>
          <w:sz w:val="24"/>
          <w:szCs w:val="24"/>
        </w:rPr>
        <w:footnoteReference w:id="5"/>
      </w:r>
    </w:p>
    <w:p w14:paraId="4C85BEFB" w14:textId="77777777" w:rsidR="00C97A7A" w:rsidRDefault="00DE4D5C" w:rsidP="00C97A7A">
      <w:pPr>
        <w:pStyle w:val="Standardowy2"/>
        <w:numPr>
          <w:ilvl w:val="0"/>
          <w:numId w:val="25"/>
        </w:numPr>
        <w:spacing w:line="276" w:lineRule="auto"/>
        <w:ind w:left="426" w:hanging="426"/>
        <w:contextualSpacing/>
        <w:jc w:val="both"/>
        <w:rPr>
          <w:rFonts w:ascii="Cambria" w:hAnsi="Cambria"/>
        </w:rPr>
      </w:pPr>
      <w:r w:rsidRPr="007366F4">
        <w:rPr>
          <w:rFonts w:ascii="Cambria" w:hAnsi="Cambria" w:cs="Cambria"/>
          <w:sz w:val="24"/>
          <w:szCs w:val="24"/>
        </w:rPr>
        <w:t>Wykonawca zobowiązuje się wykonać przedmiot umowy zgodnie ze złożoną ofertą, Specyfikacją Warunków Zamówienia oraz opisem przedmiotu zamówienia stanowiącymi integralną część niniejszej umowy.</w:t>
      </w:r>
    </w:p>
    <w:p w14:paraId="42D31E6E" w14:textId="4691F51F" w:rsidR="00C97A7A" w:rsidRPr="00C97A7A" w:rsidRDefault="00C97A7A" w:rsidP="00C97A7A">
      <w:pPr>
        <w:pStyle w:val="Standardowy2"/>
        <w:numPr>
          <w:ilvl w:val="0"/>
          <w:numId w:val="25"/>
        </w:numPr>
        <w:spacing w:line="276" w:lineRule="auto"/>
        <w:ind w:left="426" w:hanging="426"/>
        <w:contextualSpacing/>
        <w:jc w:val="both"/>
        <w:rPr>
          <w:rFonts w:ascii="Cambria" w:hAnsi="Cambria"/>
          <w:sz w:val="24"/>
          <w:szCs w:val="24"/>
        </w:rPr>
      </w:pPr>
      <w:r w:rsidRPr="00C97A7A">
        <w:rPr>
          <w:rFonts w:ascii="Cambria" w:hAnsi="Cambria"/>
          <w:sz w:val="24"/>
          <w:szCs w:val="24"/>
        </w:rPr>
        <w:t>Ze względu na stosowanie zielonych zamówień publicznych Wykonawca zobowiązany będzie do dostawy urządzeń w opakowanie zbiorczych podlegających recyklingowi.</w:t>
      </w:r>
    </w:p>
    <w:p w14:paraId="66D3292B" w14:textId="77777777" w:rsidR="00311100" w:rsidRPr="007366F4" w:rsidRDefault="00311100" w:rsidP="007366F4">
      <w:pPr>
        <w:pStyle w:val="p2"/>
        <w:spacing w:line="276" w:lineRule="auto"/>
        <w:jc w:val="center"/>
        <w:rPr>
          <w:rFonts w:ascii="Cambria" w:hAnsi="Cambria" w:cs="Cambria"/>
          <w:b/>
          <w:sz w:val="24"/>
          <w:szCs w:val="24"/>
        </w:rPr>
      </w:pPr>
    </w:p>
    <w:p w14:paraId="4DDF40A5" w14:textId="77777777" w:rsidR="00023D82" w:rsidRPr="007366F4" w:rsidRDefault="00023D82" w:rsidP="007366F4">
      <w:pPr>
        <w:pStyle w:val="p2"/>
        <w:spacing w:line="276" w:lineRule="auto"/>
        <w:jc w:val="center"/>
        <w:rPr>
          <w:rFonts w:ascii="Cambria" w:hAnsi="Cambria"/>
        </w:rPr>
      </w:pPr>
      <w:r w:rsidRPr="007366F4">
        <w:rPr>
          <w:rFonts w:ascii="Cambria" w:hAnsi="Cambria" w:cs="Cambria"/>
          <w:b/>
          <w:sz w:val="24"/>
          <w:szCs w:val="24"/>
        </w:rPr>
        <w:t>§ 3</w:t>
      </w:r>
    </w:p>
    <w:p w14:paraId="08BFD49C" w14:textId="77777777" w:rsidR="00023D82"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Oświadczenia Wykonawcy</w:t>
      </w:r>
    </w:p>
    <w:p w14:paraId="424C0FE8" w14:textId="77777777" w:rsidR="00023D82" w:rsidRPr="007366F4" w:rsidRDefault="00023D82" w:rsidP="00FC7815">
      <w:pPr>
        <w:pStyle w:val="p2"/>
        <w:numPr>
          <w:ilvl w:val="0"/>
          <w:numId w:val="12"/>
        </w:numPr>
        <w:spacing w:line="276" w:lineRule="auto"/>
        <w:ind w:left="426" w:hanging="426"/>
        <w:jc w:val="both"/>
        <w:rPr>
          <w:rFonts w:ascii="Cambria" w:hAnsi="Cambria"/>
        </w:rPr>
      </w:pPr>
      <w:r w:rsidRPr="007366F4">
        <w:rPr>
          <w:rFonts w:ascii="Cambria" w:hAnsi="Cambria" w:cs="Cambria"/>
          <w:sz w:val="24"/>
          <w:szCs w:val="24"/>
        </w:rPr>
        <w:t xml:space="preserve">Wykonawca oświadcza, iż zapoznał się z warunkami wykonania przedmiotu umowy </w:t>
      </w:r>
      <w:r w:rsidR="00A8538F" w:rsidRPr="007366F4">
        <w:rPr>
          <w:rFonts w:ascii="Cambria" w:hAnsi="Cambria" w:cs="Cambria"/>
          <w:sz w:val="24"/>
          <w:szCs w:val="24"/>
        </w:rPr>
        <w:t xml:space="preserve">wskazanymi w </w:t>
      </w:r>
      <w:r w:rsidR="00014E2D" w:rsidRPr="007366F4">
        <w:rPr>
          <w:rFonts w:ascii="Cambria" w:hAnsi="Cambria" w:cs="Cambria"/>
          <w:sz w:val="24"/>
          <w:szCs w:val="24"/>
        </w:rPr>
        <w:t>SWZ i</w:t>
      </w:r>
      <w:r w:rsidR="00A8538F" w:rsidRPr="007366F4">
        <w:rPr>
          <w:rFonts w:ascii="Cambria" w:hAnsi="Cambria" w:cs="Cambria"/>
          <w:sz w:val="24"/>
          <w:szCs w:val="24"/>
        </w:rPr>
        <w:t xml:space="preserve"> umowie </w:t>
      </w:r>
      <w:r w:rsidRPr="007366F4">
        <w:rPr>
          <w:rFonts w:ascii="Cambria" w:hAnsi="Cambria" w:cs="Cambria"/>
          <w:sz w:val="24"/>
          <w:szCs w:val="24"/>
        </w:rPr>
        <w:t>i nie zgłasza do nich uwag oraz zobowiązuje się do wykonania umowy zgodnie z tymi warunkami.</w:t>
      </w:r>
    </w:p>
    <w:p w14:paraId="7B0B09B3" w14:textId="77777777" w:rsidR="00023D82" w:rsidRPr="007366F4" w:rsidRDefault="00023D82" w:rsidP="00FC7815">
      <w:pPr>
        <w:pStyle w:val="p2"/>
        <w:numPr>
          <w:ilvl w:val="0"/>
          <w:numId w:val="12"/>
        </w:numPr>
        <w:spacing w:line="276" w:lineRule="auto"/>
        <w:ind w:left="426" w:hanging="426"/>
        <w:jc w:val="both"/>
        <w:rPr>
          <w:rFonts w:ascii="Cambria" w:hAnsi="Cambria"/>
        </w:rPr>
      </w:pPr>
      <w:r w:rsidRPr="007366F4">
        <w:rPr>
          <w:rFonts w:ascii="Cambria" w:hAnsi="Cambria" w:cs="Cambria"/>
          <w:sz w:val="24"/>
          <w:szCs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14:paraId="718010BC" w14:textId="77777777" w:rsidR="00023D82" w:rsidRPr="007366F4" w:rsidRDefault="00023D82" w:rsidP="00FC7815">
      <w:pPr>
        <w:pStyle w:val="p2"/>
        <w:numPr>
          <w:ilvl w:val="0"/>
          <w:numId w:val="12"/>
        </w:numPr>
        <w:spacing w:line="276" w:lineRule="auto"/>
        <w:ind w:left="426" w:hanging="426"/>
        <w:jc w:val="both"/>
        <w:rPr>
          <w:rFonts w:ascii="Cambria" w:hAnsi="Cambria" w:cs="Arial"/>
          <w:sz w:val="24"/>
          <w:szCs w:val="24"/>
        </w:rPr>
      </w:pPr>
      <w:r w:rsidRPr="007366F4">
        <w:rPr>
          <w:rFonts w:ascii="Cambria" w:hAnsi="Cambria" w:cs="Cambria"/>
          <w:sz w:val="24"/>
          <w:szCs w:val="24"/>
        </w:rPr>
        <w:t xml:space="preserve">Wykonawca zobowiązany jest bezzwłocznie informować o przeszkodach </w:t>
      </w:r>
      <w:r w:rsidRPr="007366F4">
        <w:rPr>
          <w:rFonts w:ascii="Cambria" w:hAnsi="Cambria" w:cs="Cambria"/>
          <w:sz w:val="24"/>
          <w:szCs w:val="24"/>
        </w:rPr>
        <w:br/>
        <w:t xml:space="preserve">w należytym wykonywaniu umowy, w tym również o okolicznościach leżących po stronie Zamawiającego, które mogą mieć wpływ na wywiązanie się Wykonawcy </w:t>
      </w:r>
      <w:r w:rsidRPr="007366F4">
        <w:rPr>
          <w:rFonts w:ascii="Cambria" w:hAnsi="Cambria" w:cs="Cambria"/>
          <w:sz w:val="24"/>
          <w:szCs w:val="24"/>
        </w:rPr>
        <w:br/>
        <w:t>z postanowień umowy.</w:t>
      </w:r>
    </w:p>
    <w:p w14:paraId="590EEE1D" w14:textId="77777777" w:rsidR="00023D82" w:rsidRPr="007366F4" w:rsidRDefault="00023D82" w:rsidP="007366F4">
      <w:pPr>
        <w:pStyle w:val="p2"/>
        <w:spacing w:line="276" w:lineRule="auto"/>
        <w:ind w:left="426"/>
        <w:jc w:val="both"/>
        <w:rPr>
          <w:rFonts w:ascii="Cambria" w:hAnsi="Cambria"/>
        </w:rPr>
      </w:pPr>
    </w:p>
    <w:p w14:paraId="2CD1A514" w14:textId="77777777" w:rsidR="00023D82" w:rsidRPr="007366F4" w:rsidRDefault="00023D82" w:rsidP="007366F4">
      <w:pPr>
        <w:pStyle w:val="p2"/>
        <w:spacing w:line="276" w:lineRule="auto"/>
        <w:jc w:val="center"/>
        <w:rPr>
          <w:rFonts w:ascii="Cambria" w:hAnsi="Cambria"/>
        </w:rPr>
      </w:pPr>
      <w:r w:rsidRPr="007366F4">
        <w:rPr>
          <w:rFonts w:ascii="Cambria" w:hAnsi="Cambria" w:cs="Cambria"/>
          <w:b/>
          <w:sz w:val="24"/>
          <w:szCs w:val="24"/>
        </w:rPr>
        <w:lastRenderedPageBreak/>
        <w:t>§ 4</w:t>
      </w:r>
    </w:p>
    <w:p w14:paraId="01B6C23E"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Zasady współpracy</w:t>
      </w:r>
    </w:p>
    <w:p w14:paraId="5B466D0F" w14:textId="77777777" w:rsidR="00023D82" w:rsidRPr="007366F4" w:rsidRDefault="00023D82" w:rsidP="00FC7815">
      <w:pPr>
        <w:pStyle w:val="p2"/>
        <w:numPr>
          <w:ilvl w:val="0"/>
          <w:numId w:val="10"/>
        </w:numPr>
        <w:spacing w:line="276" w:lineRule="auto"/>
        <w:ind w:left="426" w:hanging="426"/>
        <w:jc w:val="both"/>
        <w:rPr>
          <w:rFonts w:ascii="Cambria" w:hAnsi="Cambria"/>
        </w:rPr>
      </w:pPr>
      <w:r w:rsidRPr="007366F4">
        <w:rPr>
          <w:rFonts w:ascii="Cambria" w:hAnsi="Cambria" w:cs="Cambria"/>
          <w:sz w:val="24"/>
          <w:szCs w:val="24"/>
        </w:rPr>
        <w:t>Zamawiający i Wykonawca zobowiązują się do współpracy przy realizacji przedmiotu umowy.</w:t>
      </w:r>
    </w:p>
    <w:p w14:paraId="37D2BC8E" w14:textId="77777777" w:rsidR="00023D82" w:rsidRPr="007366F4" w:rsidRDefault="00023D82" w:rsidP="00FC7815">
      <w:pPr>
        <w:pStyle w:val="p2"/>
        <w:numPr>
          <w:ilvl w:val="0"/>
          <w:numId w:val="10"/>
        </w:numPr>
        <w:spacing w:line="276" w:lineRule="auto"/>
        <w:ind w:left="426" w:hanging="426"/>
        <w:jc w:val="both"/>
        <w:rPr>
          <w:rFonts w:ascii="Cambria" w:hAnsi="Cambria"/>
        </w:rPr>
      </w:pPr>
      <w:r w:rsidRPr="007366F4">
        <w:rPr>
          <w:rFonts w:ascii="Cambria" w:hAnsi="Cambria" w:cs="Cambria"/>
          <w:sz w:val="24"/>
          <w:szCs w:val="24"/>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2A9877D7" w14:textId="77777777" w:rsidR="00023D82" w:rsidRPr="003F7239" w:rsidRDefault="00023D82" w:rsidP="00FC7815">
      <w:pPr>
        <w:pStyle w:val="p2"/>
        <w:numPr>
          <w:ilvl w:val="0"/>
          <w:numId w:val="10"/>
        </w:numPr>
        <w:spacing w:line="276" w:lineRule="auto"/>
        <w:ind w:left="426" w:hanging="426"/>
        <w:jc w:val="both"/>
        <w:rPr>
          <w:rFonts w:ascii="Cambria" w:hAnsi="Cambria"/>
        </w:rPr>
      </w:pPr>
      <w:r w:rsidRPr="007366F4">
        <w:rPr>
          <w:rFonts w:ascii="Cambria" w:hAnsi="Cambria" w:cs="Cambria"/>
          <w:sz w:val="24"/>
          <w:szCs w:val="24"/>
        </w:rPr>
        <w:t xml:space="preserve">Zamawiający zapewni Wykonawcy dostęp do informacji i środków technicznych </w:t>
      </w:r>
      <w:r w:rsidRPr="007366F4">
        <w:rPr>
          <w:rFonts w:ascii="Cambria" w:hAnsi="Cambria" w:cs="Cambria"/>
          <w:sz w:val="24"/>
          <w:szCs w:val="24"/>
        </w:rPr>
        <w:br/>
      </w:r>
      <w:r w:rsidRPr="003F7239">
        <w:rPr>
          <w:rFonts w:ascii="Cambria" w:hAnsi="Cambria" w:cs="Cambria"/>
          <w:sz w:val="24"/>
          <w:szCs w:val="24"/>
        </w:rPr>
        <w:t>w zakresie niezbędnym do realizacji przedmiotu umowy.</w:t>
      </w:r>
    </w:p>
    <w:p w14:paraId="363A4E4B" w14:textId="77777777" w:rsidR="00023D82" w:rsidRPr="003F7239" w:rsidRDefault="00023D82" w:rsidP="00FC7815">
      <w:pPr>
        <w:pStyle w:val="p2"/>
        <w:numPr>
          <w:ilvl w:val="0"/>
          <w:numId w:val="10"/>
        </w:numPr>
        <w:spacing w:line="276" w:lineRule="auto"/>
        <w:ind w:left="426" w:hanging="426"/>
        <w:jc w:val="both"/>
        <w:rPr>
          <w:rFonts w:ascii="Cambria" w:hAnsi="Cambria"/>
        </w:rPr>
      </w:pPr>
      <w:r w:rsidRPr="003F7239">
        <w:rPr>
          <w:rFonts w:ascii="Cambria" w:hAnsi="Cambria" w:cs="Cambria"/>
          <w:sz w:val="24"/>
          <w:szCs w:val="24"/>
        </w:rPr>
        <w:t>Wykonawca ponosi pełną odpowiedzialność wobec Zamawiającego za działania lub zaniechania pracowników Wykonawcy, osób działających w jego imieniu lub podwykonawców, jak za działania własne.</w:t>
      </w:r>
    </w:p>
    <w:p w14:paraId="75DA6F41" w14:textId="223D5D29" w:rsidR="00023D82" w:rsidRPr="003F7239" w:rsidRDefault="00023D82" w:rsidP="00FC7815">
      <w:pPr>
        <w:pStyle w:val="p2"/>
        <w:numPr>
          <w:ilvl w:val="0"/>
          <w:numId w:val="10"/>
        </w:numPr>
        <w:spacing w:line="276" w:lineRule="auto"/>
        <w:ind w:left="426" w:hanging="426"/>
        <w:jc w:val="both"/>
        <w:rPr>
          <w:rFonts w:ascii="Cambria" w:hAnsi="Cambria"/>
        </w:rPr>
      </w:pPr>
      <w:r w:rsidRPr="003F7239">
        <w:rPr>
          <w:rFonts w:ascii="Cambria" w:hAnsi="Cambria" w:cs="Cambria"/>
          <w:sz w:val="24"/>
          <w:szCs w:val="24"/>
        </w:rPr>
        <w:t xml:space="preserve">Wykonawca w ciągu </w:t>
      </w:r>
      <w:r w:rsidR="00147256">
        <w:rPr>
          <w:rFonts w:ascii="Cambria" w:hAnsi="Cambria" w:cs="Cambria"/>
          <w:b/>
          <w:bCs/>
          <w:sz w:val="24"/>
          <w:szCs w:val="24"/>
        </w:rPr>
        <w:t>3</w:t>
      </w:r>
      <w:r w:rsidRPr="00147256">
        <w:rPr>
          <w:rFonts w:ascii="Cambria" w:hAnsi="Cambria" w:cs="Cambria"/>
          <w:b/>
          <w:bCs/>
          <w:sz w:val="24"/>
          <w:szCs w:val="24"/>
        </w:rPr>
        <w:t xml:space="preserve"> dni kalendarzowych</w:t>
      </w:r>
      <w:r w:rsidRPr="003F7239">
        <w:rPr>
          <w:rFonts w:ascii="Cambria" w:hAnsi="Cambria" w:cs="Cambria"/>
          <w:sz w:val="24"/>
          <w:szCs w:val="24"/>
        </w:rPr>
        <w:t xml:space="preserve"> po zawarciu umowy przedstawi </w:t>
      </w:r>
      <w:r w:rsidR="00147256">
        <w:rPr>
          <w:rFonts w:ascii="Cambria" w:hAnsi="Cambria" w:cs="Cambria"/>
          <w:sz w:val="24"/>
          <w:szCs w:val="24"/>
        </w:rPr>
        <w:t>na piśmie</w:t>
      </w:r>
      <w:r w:rsidR="00C84369" w:rsidRPr="003F7239">
        <w:rPr>
          <w:rFonts w:ascii="Cambria" w:hAnsi="Cambria" w:cs="Cambria"/>
          <w:sz w:val="24"/>
          <w:szCs w:val="24"/>
        </w:rPr>
        <w:t xml:space="preserve"> </w:t>
      </w:r>
      <w:r w:rsidRPr="003F7239">
        <w:rPr>
          <w:rFonts w:ascii="Cambria" w:hAnsi="Cambria" w:cs="Cambria"/>
          <w:sz w:val="24"/>
          <w:szCs w:val="24"/>
        </w:rPr>
        <w:t xml:space="preserve">szczegółowe zestawienie </w:t>
      </w:r>
      <w:r w:rsidR="00310CD4" w:rsidRPr="003F7239">
        <w:rPr>
          <w:rFonts w:ascii="Cambria" w:hAnsi="Cambria" w:cs="Cambria"/>
          <w:sz w:val="24"/>
          <w:szCs w:val="24"/>
        </w:rPr>
        <w:t xml:space="preserve">wyposażenia </w:t>
      </w:r>
      <w:r w:rsidR="00A8538F" w:rsidRPr="003F7239">
        <w:rPr>
          <w:rFonts w:ascii="Cambria" w:hAnsi="Cambria" w:cs="Cambria"/>
          <w:sz w:val="24"/>
          <w:szCs w:val="24"/>
        </w:rPr>
        <w:t>będąc</w:t>
      </w:r>
      <w:r w:rsidR="00310CD4" w:rsidRPr="003F7239">
        <w:rPr>
          <w:rFonts w:ascii="Cambria" w:hAnsi="Cambria" w:cs="Cambria"/>
          <w:sz w:val="24"/>
          <w:szCs w:val="24"/>
        </w:rPr>
        <w:t>ego</w:t>
      </w:r>
      <w:r w:rsidR="00A8538F" w:rsidRPr="003F7239">
        <w:rPr>
          <w:rFonts w:ascii="Cambria" w:hAnsi="Cambria" w:cs="Cambria"/>
          <w:sz w:val="24"/>
          <w:szCs w:val="24"/>
        </w:rPr>
        <w:t xml:space="preserve"> przedmiotem świadczeni</w:t>
      </w:r>
      <w:r w:rsidR="00310CD4" w:rsidRPr="003F7239">
        <w:rPr>
          <w:rFonts w:ascii="Cambria" w:hAnsi="Cambria" w:cs="Cambria"/>
          <w:sz w:val="24"/>
          <w:szCs w:val="24"/>
        </w:rPr>
        <w:t>a</w:t>
      </w:r>
      <w:r w:rsidRPr="003F7239">
        <w:rPr>
          <w:rFonts w:ascii="Cambria" w:hAnsi="Cambria" w:cs="Cambria"/>
          <w:sz w:val="24"/>
          <w:szCs w:val="24"/>
        </w:rPr>
        <w:t>:</w:t>
      </w:r>
    </w:p>
    <w:p w14:paraId="57EB12EA" w14:textId="5B461486" w:rsidR="00023D82" w:rsidRPr="003F7239" w:rsidRDefault="00023D82" w:rsidP="00FC7815">
      <w:pPr>
        <w:pStyle w:val="p2"/>
        <w:numPr>
          <w:ilvl w:val="0"/>
          <w:numId w:val="27"/>
        </w:numPr>
        <w:tabs>
          <w:tab w:val="clear" w:pos="142"/>
          <w:tab w:val="num" w:pos="397"/>
        </w:tabs>
        <w:spacing w:line="276" w:lineRule="auto"/>
        <w:ind w:left="1275" w:hanging="567"/>
        <w:jc w:val="both"/>
        <w:rPr>
          <w:rFonts w:ascii="Cambria" w:hAnsi="Cambria"/>
        </w:rPr>
      </w:pPr>
      <w:r w:rsidRPr="003F7239">
        <w:rPr>
          <w:rFonts w:ascii="Cambria" w:hAnsi="Cambria" w:cs="Cambria"/>
          <w:sz w:val="24"/>
          <w:szCs w:val="24"/>
        </w:rPr>
        <w:t>ze wskazaniem producenta</w:t>
      </w:r>
      <w:r w:rsidR="00393BF2" w:rsidRPr="003F7239">
        <w:rPr>
          <w:rFonts w:ascii="Cambria" w:hAnsi="Cambria" w:cs="Cambria"/>
          <w:sz w:val="24"/>
          <w:szCs w:val="24"/>
        </w:rPr>
        <w:t xml:space="preserve"> (jeśli dotyczy)</w:t>
      </w:r>
      <w:r w:rsidR="00CF2618">
        <w:rPr>
          <w:rFonts w:ascii="Cambria" w:hAnsi="Cambria" w:cs="Cambria"/>
          <w:sz w:val="24"/>
          <w:szCs w:val="24"/>
        </w:rPr>
        <w:t>,</w:t>
      </w:r>
    </w:p>
    <w:p w14:paraId="7041700C" w14:textId="2A8E4ED8" w:rsidR="00023D82" w:rsidRPr="003F7239" w:rsidRDefault="00023D82" w:rsidP="00FC7815">
      <w:pPr>
        <w:pStyle w:val="p2"/>
        <w:numPr>
          <w:ilvl w:val="0"/>
          <w:numId w:val="27"/>
        </w:numPr>
        <w:tabs>
          <w:tab w:val="clear" w:pos="142"/>
          <w:tab w:val="num" w:pos="397"/>
        </w:tabs>
        <w:spacing w:line="276" w:lineRule="auto"/>
        <w:ind w:left="1275" w:hanging="567"/>
        <w:jc w:val="both"/>
        <w:rPr>
          <w:rFonts w:ascii="Cambria" w:hAnsi="Cambria" w:cs="Cambria"/>
          <w:sz w:val="24"/>
          <w:szCs w:val="24"/>
        </w:rPr>
      </w:pPr>
      <w:r w:rsidRPr="003F7239">
        <w:rPr>
          <w:rFonts w:ascii="Cambria" w:hAnsi="Cambria" w:cs="Cambria"/>
          <w:sz w:val="24"/>
          <w:szCs w:val="24"/>
        </w:rPr>
        <w:t>ze wskazaniem modelu</w:t>
      </w:r>
      <w:r w:rsidR="00393BF2" w:rsidRPr="003F7239">
        <w:rPr>
          <w:rFonts w:ascii="Cambria" w:hAnsi="Cambria" w:cs="Cambria"/>
          <w:sz w:val="24"/>
          <w:szCs w:val="24"/>
        </w:rPr>
        <w:t xml:space="preserve"> (jeśli dotyczy)</w:t>
      </w:r>
      <w:r w:rsidR="00CF2618">
        <w:rPr>
          <w:rFonts w:ascii="Cambria" w:hAnsi="Cambria" w:cs="Cambria"/>
          <w:sz w:val="24"/>
          <w:szCs w:val="24"/>
        </w:rPr>
        <w:t>,</w:t>
      </w:r>
    </w:p>
    <w:p w14:paraId="197482C9" w14:textId="3073791B" w:rsidR="00B64853" w:rsidRPr="003F7239" w:rsidRDefault="00B64853" w:rsidP="00FC7815">
      <w:pPr>
        <w:pStyle w:val="p2"/>
        <w:numPr>
          <w:ilvl w:val="0"/>
          <w:numId w:val="27"/>
        </w:numPr>
        <w:tabs>
          <w:tab w:val="clear" w:pos="142"/>
          <w:tab w:val="num" w:pos="397"/>
        </w:tabs>
        <w:spacing w:line="276" w:lineRule="auto"/>
        <w:ind w:left="1275" w:hanging="567"/>
        <w:jc w:val="both"/>
        <w:rPr>
          <w:rFonts w:ascii="Cambria" w:hAnsi="Cambria" w:cs="Cambria"/>
          <w:sz w:val="24"/>
          <w:szCs w:val="24"/>
        </w:rPr>
      </w:pPr>
      <w:r w:rsidRPr="003F7239">
        <w:rPr>
          <w:rFonts w:ascii="Cambria" w:hAnsi="Cambria" w:cs="Cambria"/>
          <w:sz w:val="24"/>
          <w:szCs w:val="24"/>
        </w:rPr>
        <w:t>ze wskazaniem wersji lub numeru katalogowego (jeśli dotyczy)</w:t>
      </w:r>
      <w:r w:rsidR="00CF2618">
        <w:rPr>
          <w:rFonts w:ascii="Cambria" w:hAnsi="Cambria" w:cs="Cambria"/>
          <w:sz w:val="24"/>
          <w:szCs w:val="24"/>
        </w:rPr>
        <w:t>,</w:t>
      </w:r>
    </w:p>
    <w:p w14:paraId="25CA0767" w14:textId="62B6432D" w:rsidR="00023D82" w:rsidRPr="003F7239" w:rsidRDefault="00023D82" w:rsidP="00FC7815">
      <w:pPr>
        <w:pStyle w:val="p2"/>
        <w:numPr>
          <w:ilvl w:val="0"/>
          <w:numId w:val="27"/>
        </w:numPr>
        <w:tabs>
          <w:tab w:val="clear" w:pos="142"/>
          <w:tab w:val="num" w:pos="397"/>
        </w:tabs>
        <w:spacing w:line="276" w:lineRule="auto"/>
        <w:ind w:left="1275" w:hanging="567"/>
        <w:jc w:val="both"/>
        <w:rPr>
          <w:rFonts w:ascii="Cambria" w:hAnsi="Cambria"/>
          <w:sz w:val="24"/>
          <w:szCs w:val="24"/>
        </w:rPr>
      </w:pPr>
      <w:r w:rsidRPr="003F7239">
        <w:rPr>
          <w:rFonts w:ascii="Cambria" w:hAnsi="Cambria" w:cs="Cambria"/>
          <w:sz w:val="24"/>
          <w:szCs w:val="24"/>
        </w:rPr>
        <w:t>z załączeniem opisu technicznego</w:t>
      </w:r>
      <w:r w:rsidRPr="003F7239">
        <w:rPr>
          <w:rFonts w:ascii="Cambria" w:hAnsi="Cambria"/>
          <w:sz w:val="24"/>
          <w:szCs w:val="24"/>
        </w:rPr>
        <w:t xml:space="preserve"> podpisanego przez wykonawcę lub producenta lub dystrybutora produktu zawierającego </w:t>
      </w:r>
      <w:r w:rsidRPr="003F7239">
        <w:rPr>
          <w:rFonts w:ascii="Cambria" w:hAnsi="Cambria" w:cs="Cambria"/>
          <w:sz w:val="24"/>
          <w:szCs w:val="24"/>
        </w:rPr>
        <w:t xml:space="preserve">parametry objęte wymaganiami wskazanymi w </w:t>
      </w:r>
      <w:r w:rsidR="0012722B">
        <w:rPr>
          <w:rFonts w:ascii="Cambria" w:hAnsi="Cambria" w:cs="Cambria"/>
          <w:sz w:val="24"/>
          <w:szCs w:val="24"/>
        </w:rPr>
        <w:t>OPZ</w:t>
      </w:r>
      <w:r w:rsidR="00B663D3">
        <w:rPr>
          <w:rFonts w:ascii="Cambria" w:hAnsi="Cambria" w:cs="Cambria"/>
          <w:sz w:val="24"/>
          <w:szCs w:val="24"/>
        </w:rPr>
        <w:t>,</w:t>
      </w:r>
    </w:p>
    <w:p w14:paraId="528ABE9A" w14:textId="0E6AD9E4" w:rsidR="00D86075" w:rsidRDefault="00A06644" w:rsidP="00FC7815">
      <w:pPr>
        <w:pStyle w:val="p2"/>
        <w:numPr>
          <w:ilvl w:val="0"/>
          <w:numId w:val="27"/>
        </w:numPr>
        <w:tabs>
          <w:tab w:val="clear" w:pos="142"/>
          <w:tab w:val="num" w:pos="397"/>
        </w:tabs>
        <w:spacing w:line="276" w:lineRule="auto"/>
        <w:ind w:left="1275" w:hanging="567"/>
        <w:jc w:val="both"/>
        <w:rPr>
          <w:rFonts w:ascii="Cambria" w:hAnsi="Cambria"/>
          <w:sz w:val="24"/>
          <w:szCs w:val="24"/>
        </w:rPr>
      </w:pPr>
      <w:r w:rsidRPr="003F7239">
        <w:rPr>
          <w:rFonts w:ascii="Cambria" w:hAnsi="Cambria"/>
          <w:sz w:val="24"/>
          <w:szCs w:val="24"/>
        </w:rPr>
        <w:t>z dołączeniem dokumentu potwierdzającego uprawnienia gwarancyjne</w:t>
      </w:r>
      <w:r w:rsidR="00B663D3">
        <w:rPr>
          <w:rFonts w:ascii="Cambria" w:hAnsi="Cambria"/>
          <w:sz w:val="24"/>
          <w:szCs w:val="24"/>
        </w:rPr>
        <w:t xml:space="preserve"> – jeżeli dotyczy,</w:t>
      </w:r>
    </w:p>
    <w:p w14:paraId="00B98CD9" w14:textId="1C9F0F7F" w:rsidR="00CF2618" w:rsidRPr="003F7239" w:rsidRDefault="00CF2618" w:rsidP="00FC7815">
      <w:pPr>
        <w:pStyle w:val="p2"/>
        <w:numPr>
          <w:ilvl w:val="0"/>
          <w:numId w:val="27"/>
        </w:numPr>
        <w:tabs>
          <w:tab w:val="clear" w:pos="142"/>
          <w:tab w:val="num" w:pos="397"/>
        </w:tabs>
        <w:spacing w:line="276" w:lineRule="auto"/>
        <w:ind w:left="1275" w:hanging="567"/>
        <w:jc w:val="both"/>
        <w:rPr>
          <w:rFonts w:ascii="Cambria" w:hAnsi="Cambria"/>
          <w:sz w:val="24"/>
          <w:szCs w:val="24"/>
        </w:rPr>
      </w:pPr>
      <w:r>
        <w:rPr>
          <w:rFonts w:ascii="Cambria" w:hAnsi="Cambria"/>
          <w:sz w:val="24"/>
          <w:szCs w:val="24"/>
        </w:rPr>
        <w:t>ze wskazaniem wyceny poszczególnych produktów.</w:t>
      </w:r>
    </w:p>
    <w:p w14:paraId="2FBEFF06" w14:textId="77777777" w:rsidR="00023D82" w:rsidRPr="003F7239" w:rsidRDefault="00023D82" w:rsidP="00FC7815">
      <w:pPr>
        <w:numPr>
          <w:ilvl w:val="2"/>
          <w:numId w:val="26"/>
        </w:numPr>
        <w:suppressAutoHyphens w:val="0"/>
        <w:spacing w:after="0"/>
        <w:ind w:left="426" w:hanging="426"/>
        <w:contextualSpacing/>
        <w:jc w:val="both"/>
        <w:rPr>
          <w:rFonts w:ascii="Cambria" w:hAnsi="Cambria"/>
          <w:sz w:val="24"/>
          <w:szCs w:val="24"/>
        </w:rPr>
      </w:pPr>
      <w:r w:rsidRPr="003F7239">
        <w:rPr>
          <w:rFonts w:ascii="Cambria" w:hAnsi="Cambria" w:cs="Cambria"/>
          <w:sz w:val="24"/>
          <w:szCs w:val="24"/>
        </w:rPr>
        <w:t xml:space="preserve">Zamawiający nie dokona odbioru </w:t>
      </w:r>
      <w:r w:rsidR="00310CD4" w:rsidRPr="003F7239">
        <w:rPr>
          <w:rFonts w:ascii="Cambria" w:hAnsi="Cambria" w:cs="Cambria"/>
          <w:sz w:val="24"/>
          <w:szCs w:val="24"/>
        </w:rPr>
        <w:t xml:space="preserve">wyposażenia </w:t>
      </w:r>
      <w:r w:rsidRPr="003F7239">
        <w:rPr>
          <w:rFonts w:ascii="Cambria" w:hAnsi="Cambria" w:cs="Cambria"/>
          <w:sz w:val="24"/>
          <w:szCs w:val="24"/>
        </w:rPr>
        <w:t>w sytuacji braku wykonania obowiązku, o którym mowa w ust. 5, a jakiekolwiek opóźnienia wynikłe z tego tytułu będą traktowane jako opóźnienia z winy wykonawcy.</w:t>
      </w:r>
    </w:p>
    <w:p w14:paraId="4D4A644B" w14:textId="6611FA07" w:rsidR="00023D82" w:rsidRPr="003F7239" w:rsidRDefault="00023D82" w:rsidP="00FC7815">
      <w:pPr>
        <w:numPr>
          <w:ilvl w:val="2"/>
          <w:numId w:val="26"/>
        </w:numPr>
        <w:suppressAutoHyphens w:val="0"/>
        <w:spacing w:after="0"/>
        <w:ind w:left="426" w:hanging="426"/>
        <w:contextualSpacing/>
        <w:jc w:val="both"/>
        <w:rPr>
          <w:rFonts w:ascii="Cambria" w:hAnsi="Cambria" w:cs="Cambria"/>
          <w:sz w:val="24"/>
          <w:szCs w:val="24"/>
        </w:rPr>
      </w:pPr>
      <w:r w:rsidRPr="003F7239">
        <w:rPr>
          <w:rFonts w:ascii="Cambria" w:hAnsi="Cambria" w:cs="Cambria"/>
          <w:sz w:val="24"/>
          <w:szCs w:val="24"/>
        </w:rPr>
        <w:t xml:space="preserve">Zestawienie, o którym mowa w ust. 5 będzie podstawą oceny zgodności dostarczonego i montowanego </w:t>
      </w:r>
      <w:r w:rsidR="00240780" w:rsidRPr="003F7239">
        <w:rPr>
          <w:rFonts w:ascii="Cambria" w:hAnsi="Cambria" w:cs="Cambria"/>
          <w:sz w:val="24"/>
          <w:szCs w:val="24"/>
        </w:rPr>
        <w:t xml:space="preserve">wyposażenia </w:t>
      </w:r>
      <w:r w:rsidRPr="003F7239">
        <w:rPr>
          <w:rFonts w:ascii="Cambria" w:hAnsi="Cambria" w:cs="Cambria"/>
          <w:sz w:val="24"/>
          <w:szCs w:val="24"/>
        </w:rPr>
        <w:t>z wymaganiami wynikającymi z umowy i opisu przedmiotu zamówienia.</w:t>
      </w:r>
    </w:p>
    <w:p w14:paraId="39F6664A" w14:textId="749B787A" w:rsidR="00023D82" w:rsidRPr="00DE7381" w:rsidRDefault="00023D82" w:rsidP="00FC7815">
      <w:pPr>
        <w:numPr>
          <w:ilvl w:val="2"/>
          <w:numId w:val="26"/>
        </w:numPr>
        <w:suppressAutoHyphens w:val="0"/>
        <w:spacing w:after="0"/>
        <w:ind w:left="426" w:hanging="426"/>
        <w:contextualSpacing/>
        <w:jc w:val="both"/>
        <w:rPr>
          <w:rFonts w:ascii="Cambria" w:hAnsi="Cambria" w:cs="Cambria"/>
          <w:sz w:val="24"/>
          <w:szCs w:val="24"/>
        </w:rPr>
      </w:pPr>
      <w:r w:rsidRPr="003F7239">
        <w:rPr>
          <w:rFonts w:ascii="Cambria" w:hAnsi="Cambria" w:cs="Cambria"/>
          <w:sz w:val="24"/>
          <w:szCs w:val="24"/>
        </w:rPr>
        <w:t>W sytuacji stwierdzenia, że wyposażenie</w:t>
      </w:r>
      <w:r w:rsidR="00F14D8C" w:rsidRPr="003F7239">
        <w:rPr>
          <w:rFonts w:ascii="Cambria" w:hAnsi="Cambria" w:cs="Cambria"/>
          <w:sz w:val="24"/>
          <w:szCs w:val="24"/>
        </w:rPr>
        <w:t xml:space="preserve"> </w:t>
      </w:r>
      <w:r w:rsidRPr="007366F4">
        <w:rPr>
          <w:rFonts w:ascii="Cambria" w:hAnsi="Cambria" w:cs="Cambria"/>
          <w:sz w:val="24"/>
          <w:szCs w:val="24"/>
        </w:rPr>
        <w:t xml:space="preserve">ujęte w zestawieniu nie spełnia wymogów wynikających z umowy i opisu przedmiotu zamówienia wykonawca zobowiązany będzie do korekty zestawienia i zaproponowania </w:t>
      </w:r>
      <w:r w:rsidR="00310CD4" w:rsidRPr="00DE7381">
        <w:rPr>
          <w:rFonts w:ascii="Cambria" w:hAnsi="Cambria" w:cs="Cambria"/>
          <w:sz w:val="24"/>
          <w:szCs w:val="24"/>
        </w:rPr>
        <w:t xml:space="preserve">wyposażenia </w:t>
      </w:r>
      <w:r w:rsidRPr="00DE7381">
        <w:rPr>
          <w:rFonts w:ascii="Cambria" w:hAnsi="Cambria" w:cs="Cambria"/>
          <w:sz w:val="24"/>
          <w:szCs w:val="24"/>
        </w:rPr>
        <w:t>zgodnego z wymaganiami zamawiającego w terminie 3 dni roboczych od dnia przekazania mu uwag przez zamawiającego.</w:t>
      </w:r>
    </w:p>
    <w:p w14:paraId="3CBF04F1" w14:textId="77777777" w:rsidR="00023D82" w:rsidRPr="00DE7381" w:rsidRDefault="00023D82" w:rsidP="00FC7815">
      <w:pPr>
        <w:numPr>
          <w:ilvl w:val="2"/>
          <w:numId w:val="26"/>
        </w:numPr>
        <w:suppressAutoHyphens w:val="0"/>
        <w:spacing w:after="0"/>
        <w:ind w:left="426" w:hanging="426"/>
        <w:contextualSpacing/>
        <w:jc w:val="both"/>
        <w:rPr>
          <w:rFonts w:ascii="Cambria" w:hAnsi="Cambria" w:cs="Cambria"/>
          <w:sz w:val="24"/>
          <w:szCs w:val="24"/>
        </w:rPr>
      </w:pPr>
      <w:r w:rsidRPr="00DE7381">
        <w:rPr>
          <w:rFonts w:ascii="Cambria" w:hAnsi="Cambria" w:cs="Cambria"/>
          <w:sz w:val="24"/>
          <w:szCs w:val="24"/>
        </w:rPr>
        <w:t>W przypadku nieprzedstawienia zamawiającemu dokumentów, o których mowa w ust. 5 lub nieuwzględnienia uwag, o których mowa w ust. 8 zamawiający nabywa prawo do odstąpienia od umowy z winy wykonawcy w ciągu 14 dni od dnia upływu terminu wskazanego odpowiednio w ust. 5 lub w ust. 8.</w:t>
      </w:r>
    </w:p>
    <w:p w14:paraId="072D6626"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73B4760D"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6D21BE0A"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4284866F"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71263374"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6190CEE4"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0B5DF472"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2E77774E"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3828C686"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0F54DEB2"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rPr>
      </w:pPr>
      <w:r w:rsidRPr="00DE7381">
        <w:rPr>
          <w:rFonts w:ascii="Cambria" w:hAnsi="Cambria" w:cs="†¯øw≥¸"/>
        </w:rPr>
        <w:t xml:space="preserve">W ramach realizacji </w:t>
      </w:r>
      <w:r w:rsidR="00310CD4" w:rsidRPr="00DE7381">
        <w:rPr>
          <w:rFonts w:ascii="Cambria" w:hAnsi="Cambria" w:cs="†¯øw≥¸"/>
        </w:rPr>
        <w:t xml:space="preserve">umowy </w:t>
      </w:r>
      <w:r w:rsidRPr="00DE7381">
        <w:rPr>
          <w:rFonts w:ascii="Cambria" w:hAnsi="Cambria" w:cs="†¯øw≥¸"/>
        </w:rPr>
        <w:t>Wykonawca zobowiązany jest w szczególności do:</w:t>
      </w:r>
    </w:p>
    <w:p w14:paraId="45F0083D" w14:textId="77777777" w:rsidR="00D86075" w:rsidRPr="00DE7381" w:rsidRDefault="00D86075" w:rsidP="00FC7815">
      <w:pPr>
        <w:pStyle w:val="Akapitzlist"/>
        <w:widowControl w:val="0"/>
        <w:numPr>
          <w:ilvl w:val="0"/>
          <w:numId w:val="35"/>
        </w:numPr>
        <w:tabs>
          <w:tab w:val="left" w:pos="851"/>
        </w:tabs>
        <w:autoSpaceDE w:val="0"/>
        <w:autoSpaceDN w:val="0"/>
        <w:adjustRightInd w:val="0"/>
        <w:spacing w:line="276" w:lineRule="auto"/>
        <w:ind w:left="851" w:hanging="425"/>
        <w:jc w:val="both"/>
        <w:rPr>
          <w:rFonts w:ascii="Cambria" w:hAnsi="Cambria" w:cs="†¯øw≥¸"/>
        </w:rPr>
      </w:pPr>
      <w:r w:rsidRPr="00DE7381">
        <w:rPr>
          <w:rFonts w:ascii="Cambria" w:hAnsi="Cambria" w:cs="†¯øw≥¸"/>
        </w:rPr>
        <w:lastRenderedPageBreak/>
        <w:t xml:space="preserve">należytego wykonania </w:t>
      </w:r>
      <w:r w:rsidR="00310CD4" w:rsidRPr="00DE7381">
        <w:rPr>
          <w:rFonts w:ascii="Cambria" w:hAnsi="Cambria" w:cs="†¯øw≥¸"/>
        </w:rPr>
        <w:t>p</w:t>
      </w:r>
      <w:r w:rsidRPr="00DE7381">
        <w:rPr>
          <w:rFonts w:ascii="Cambria" w:hAnsi="Cambria" w:cs="†¯øw≥¸"/>
        </w:rPr>
        <w:t xml:space="preserve">rzedmiotu umowy zgodnie z umową, zasadami wiedzy technicznej i przepisami prawa; </w:t>
      </w:r>
    </w:p>
    <w:p w14:paraId="2478E121" w14:textId="33247C83" w:rsidR="00D86075" w:rsidRPr="00DE7381" w:rsidRDefault="00D86075" w:rsidP="00FC7815">
      <w:pPr>
        <w:pStyle w:val="Akapitzlist"/>
        <w:widowControl w:val="0"/>
        <w:numPr>
          <w:ilvl w:val="0"/>
          <w:numId w:val="35"/>
        </w:numPr>
        <w:tabs>
          <w:tab w:val="left" w:pos="851"/>
        </w:tabs>
        <w:autoSpaceDE w:val="0"/>
        <w:autoSpaceDN w:val="0"/>
        <w:adjustRightInd w:val="0"/>
        <w:spacing w:line="276" w:lineRule="auto"/>
        <w:ind w:left="851" w:hanging="425"/>
        <w:jc w:val="both"/>
        <w:rPr>
          <w:rFonts w:ascii="Cambria" w:hAnsi="Cambria" w:cs="†¯øw≥¸"/>
        </w:rPr>
      </w:pPr>
      <w:r w:rsidRPr="00DE7381">
        <w:rPr>
          <w:rFonts w:ascii="Cambria" w:hAnsi="Cambria" w:cs="†¯øw≥¸"/>
        </w:rPr>
        <w:t>okazania przed montażem na każde wezwanie Zamawiającego dokumentów dotyczących wyposażenia przeznaczon</w:t>
      </w:r>
      <w:r w:rsidR="00310CD4" w:rsidRPr="00DE7381">
        <w:rPr>
          <w:rFonts w:ascii="Cambria" w:hAnsi="Cambria" w:cs="†¯øw≥¸"/>
        </w:rPr>
        <w:t>ego</w:t>
      </w:r>
      <w:r w:rsidRPr="00DE7381">
        <w:rPr>
          <w:rFonts w:ascii="Cambria" w:hAnsi="Cambria" w:cs="†¯øw≥¸"/>
        </w:rPr>
        <w:t xml:space="preserve"> do montażu</w:t>
      </w:r>
      <w:r w:rsidR="009C3336">
        <w:rPr>
          <w:rFonts w:ascii="Cambria" w:hAnsi="Cambria" w:cs="†¯øw≥¸"/>
        </w:rPr>
        <w:t xml:space="preserve"> (jeśli dotyczy)</w:t>
      </w:r>
      <w:r w:rsidRPr="00DE7381">
        <w:rPr>
          <w:rFonts w:ascii="Cambria" w:hAnsi="Cambria" w:cs="†¯øw≥¸"/>
        </w:rPr>
        <w:t xml:space="preserve">: </w:t>
      </w:r>
    </w:p>
    <w:p w14:paraId="4C618814" w14:textId="77777777" w:rsidR="00D86075" w:rsidRPr="00DE7381" w:rsidRDefault="00D86075" w:rsidP="00FC7815">
      <w:pPr>
        <w:pStyle w:val="Akapitzlist"/>
        <w:numPr>
          <w:ilvl w:val="2"/>
          <w:numId w:val="34"/>
        </w:numPr>
        <w:spacing w:line="276" w:lineRule="auto"/>
        <w:ind w:left="1134" w:hanging="283"/>
        <w:rPr>
          <w:rFonts w:ascii="Cambria" w:hAnsi="Cambria" w:cstheme="minorBidi"/>
        </w:rPr>
      </w:pPr>
      <w:r w:rsidRPr="00DE7381">
        <w:rPr>
          <w:rFonts w:ascii="Cambria" w:hAnsi="Cambria"/>
        </w:rPr>
        <w:t>deklaracji zgodności CE,</w:t>
      </w:r>
    </w:p>
    <w:p w14:paraId="54AE3FFB" w14:textId="77777777" w:rsidR="00D86075" w:rsidRPr="00DE7381" w:rsidRDefault="00D86075" w:rsidP="00FC7815">
      <w:pPr>
        <w:pStyle w:val="Akapitzlist"/>
        <w:numPr>
          <w:ilvl w:val="2"/>
          <w:numId w:val="34"/>
        </w:numPr>
        <w:spacing w:line="276" w:lineRule="auto"/>
        <w:ind w:left="1134" w:hanging="283"/>
        <w:jc w:val="both"/>
        <w:rPr>
          <w:rFonts w:ascii="Cambria" w:hAnsi="Cambria" w:cs="†¯øw≥¸"/>
        </w:rPr>
      </w:pPr>
      <w:r w:rsidRPr="00DE7381">
        <w:rPr>
          <w:rFonts w:ascii="Cambria" w:hAnsi="Cambria" w:cs="†¯øw≥¸"/>
        </w:rPr>
        <w:t xml:space="preserve">atestów lub aprobat technicznych potwierdzających wymogi zawarte </w:t>
      </w:r>
      <w:r w:rsidRPr="00DE7381">
        <w:rPr>
          <w:rFonts w:ascii="Cambria" w:hAnsi="Cambria" w:cs="†¯øw≥¸"/>
        </w:rPr>
        <w:br/>
        <w:t>w opisie przedmiotu zamówienia;</w:t>
      </w:r>
    </w:p>
    <w:p w14:paraId="3BD95C6C" w14:textId="77777777" w:rsidR="00A06644" w:rsidRPr="00DE7381" w:rsidRDefault="00A06644" w:rsidP="00FC7815">
      <w:pPr>
        <w:pStyle w:val="Akapitzlist"/>
        <w:numPr>
          <w:ilvl w:val="2"/>
          <w:numId w:val="34"/>
        </w:numPr>
        <w:spacing w:line="276" w:lineRule="auto"/>
        <w:ind w:left="1134" w:hanging="283"/>
        <w:jc w:val="both"/>
        <w:rPr>
          <w:rFonts w:ascii="Cambria" w:hAnsi="Cambria" w:cs="†¯øw≥¸"/>
        </w:rPr>
      </w:pPr>
      <w:r w:rsidRPr="00DE7381">
        <w:rPr>
          <w:rFonts w:ascii="Cambria" w:hAnsi="Cambria" w:cs="†¯øw≥¸"/>
        </w:rPr>
        <w:t>kart katalogowych,</w:t>
      </w:r>
    </w:p>
    <w:p w14:paraId="1CBB65B7" w14:textId="77777777" w:rsidR="00D86075" w:rsidRPr="00DE7381" w:rsidRDefault="00D86075" w:rsidP="00FC7815">
      <w:pPr>
        <w:pStyle w:val="Akapitzlist"/>
        <w:numPr>
          <w:ilvl w:val="2"/>
          <w:numId w:val="34"/>
        </w:numPr>
        <w:spacing w:line="276" w:lineRule="auto"/>
        <w:ind w:left="1134" w:hanging="283"/>
        <w:jc w:val="both"/>
        <w:rPr>
          <w:rFonts w:ascii="Cambria" w:hAnsi="Cambria" w:cs="†¯øw≥¸"/>
        </w:rPr>
      </w:pPr>
      <w:r w:rsidRPr="00DE7381">
        <w:rPr>
          <w:rFonts w:ascii="Cambria" w:hAnsi="Cambria" w:cs="†¯øw≥¸"/>
        </w:rPr>
        <w:t>instrukcji użytkowania;</w:t>
      </w:r>
    </w:p>
    <w:p w14:paraId="0CE7B7C7" w14:textId="77777777" w:rsidR="00A06644" w:rsidRPr="00B663D3" w:rsidRDefault="00A06644"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rPr>
      </w:pPr>
      <w:r w:rsidRPr="00B663D3">
        <w:rPr>
          <w:rFonts w:ascii="Cambria" w:hAnsi="Cambria" w:cs="Cambria"/>
        </w:rPr>
        <w:t>W sytuacji stwierdzenia, że dostarczone przez Wykonawcę wyposażeni</w:t>
      </w:r>
      <w:r w:rsidR="00B64853" w:rsidRPr="00B663D3">
        <w:rPr>
          <w:rFonts w:ascii="Cambria" w:hAnsi="Cambria" w:cs="Cambria"/>
        </w:rPr>
        <w:t>e/sprzęt</w:t>
      </w:r>
      <w:r w:rsidRPr="00B663D3">
        <w:rPr>
          <w:rFonts w:ascii="Cambria" w:hAnsi="Cambria" w:cs="Cambria"/>
        </w:rPr>
        <w:t xml:space="preserve"> nie spełniają wymogów wynikających z umowy i opisu przedmiotu zamówienia wykonawca zobowiązany będzie do zaproponowania wyposażenia zgodnego z wymaganiami zamawiającego w terminie </w:t>
      </w:r>
      <w:r w:rsidR="002B7F67" w:rsidRPr="00B663D3">
        <w:rPr>
          <w:rFonts w:ascii="Cambria" w:hAnsi="Cambria" w:cs="Cambria"/>
        </w:rPr>
        <w:t>7</w:t>
      </w:r>
      <w:r w:rsidRPr="00B663D3">
        <w:rPr>
          <w:rFonts w:ascii="Cambria" w:hAnsi="Cambria" w:cs="Cambria"/>
        </w:rPr>
        <w:t xml:space="preserve"> dni roboczych od dnia przekazania mu uwag przez zamawiającego.</w:t>
      </w:r>
    </w:p>
    <w:p w14:paraId="30820770" w14:textId="77777777" w:rsidR="00A06644" w:rsidRPr="00B663D3" w:rsidRDefault="00A06644"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rPr>
      </w:pPr>
      <w:r w:rsidRPr="00B663D3">
        <w:rPr>
          <w:rFonts w:ascii="Cambria" w:hAnsi="Cambria" w:cs="Cambria"/>
        </w:rPr>
        <w:t>W przypadku nieprzedstawienia zamawiającemu dokumentów, o których mowa w ust. 12 lub nieuwzględnienia uwag, o których mowa w ust. 15 zamawiający nabywa prawo do odstąpienia od umowy z winy wykonawcy w ciągu 14 dni od dnia upływu terminu wskazanego w ust. 15.</w:t>
      </w:r>
    </w:p>
    <w:p w14:paraId="4845C341" w14:textId="77777777" w:rsidR="003E6411" w:rsidRPr="002E77A5" w:rsidRDefault="003E6411" w:rsidP="00B663D3">
      <w:pPr>
        <w:pStyle w:val="p2"/>
        <w:spacing w:line="276" w:lineRule="auto"/>
        <w:rPr>
          <w:rStyle w:val="s1"/>
          <w:rFonts w:ascii="Cambria" w:hAnsi="Cambria" w:cs="Cambria"/>
          <w:b/>
          <w:sz w:val="24"/>
          <w:szCs w:val="24"/>
        </w:rPr>
      </w:pPr>
    </w:p>
    <w:p w14:paraId="5D38097E" w14:textId="77777777" w:rsidR="00023D82" w:rsidRPr="002E77A5" w:rsidRDefault="00023D82" w:rsidP="007366F4">
      <w:pPr>
        <w:pStyle w:val="p2"/>
        <w:spacing w:line="276" w:lineRule="auto"/>
        <w:jc w:val="center"/>
        <w:rPr>
          <w:rFonts w:ascii="Cambria" w:hAnsi="Cambria"/>
        </w:rPr>
      </w:pPr>
      <w:r w:rsidRPr="002E77A5">
        <w:rPr>
          <w:rStyle w:val="s1"/>
          <w:rFonts w:ascii="Cambria" w:hAnsi="Cambria" w:cs="Cambria"/>
          <w:b/>
          <w:sz w:val="24"/>
          <w:szCs w:val="24"/>
        </w:rPr>
        <w:t xml:space="preserve">§ </w:t>
      </w:r>
      <w:r w:rsidRPr="002E77A5">
        <w:rPr>
          <w:rFonts w:ascii="Cambria" w:hAnsi="Cambria" w:cs="Cambria"/>
          <w:b/>
          <w:sz w:val="24"/>
          <w:szCs w:val="24"/>
        </w:rPr>
        <w:t>5</w:t>
      </w:r>
    </w:p>
    <w:p w14:paraId="49D1125F" w14:textId="77777777" w:rsidR="00023D82" w:rsidRPr="002E77A5" w:rsidRDefault="00023D82" w:rsidP="007366F4">
      <w:pPr>
        <w:pStyle w:val="p2"/>
        <w:tabs>
          <w:tab w:val="center" w:pos="4535"/>
          <w:tab w:val="right" w:pos="9070"/>
        </w:tabs>
        <w:spacing w:line="276" w:lineRule="auto"/>
        <w:rPr>
          <w:rFonts w:ascii="Cambria" w:hAnsi="Cambria"/>
        </w:rPr>
      </w:pPr>
      <w:r w:rsidRPr="002E77A5">
        <w:rPr>
          <w:rFonts w:ascii="Cambria" w:hAnsi="Cambria" w:cs="Cambria"/>
          <w:b/>
          <w:sz w:val="24"/>
          <w:szCs w:val="24"/>
        </w:rPr>
        <w:tab/>
        <w:t>Termin i miejsce dostawy</w:t>
      </w:r>
      <w:r w:rsidRPr="002E77A5">
        <w:rPr>
          <w:rFonts w:ascii="Cambria" w:hAnsi="Cambria" w:cs="Cambria"/>
          <w:b/>
          <w:sz w:val="24"/>
          <w:szCs w:val="24"/>
        </w:rPr>
        <w:tab/>
      </w:r>
    </w:p>
    <w:p w14:paraId="35B4F93B" w14:textId="4119165E" w:rsidR="00D865D4" w:rsidRPr="00147256" w:rsidRDefault="00023D82" w:rsidP="00147256">
      <w:pPr>
        <w:widowControl w:val="0"/>
        <w:numPr>
          <w:ilvl w:val="1"/>
          <w:numId w:val="17"/>
        </w:numPr>
        <w:autoSpaceDE w:val="0"/>
        <w:autoSpaceDN w:val="0"/>
        <w:adjustRightInd w:val="0"/>
        <w:spacing w:before="20" w:after="40"/>
        <w:ind w:left="426" w:hanging="426"/>
        <w:contextualSpacing/>
        <w:jc w:val="both"/>
        <w:outlineLvl w:val="3"/>
        <w:rPr>
          <w:rFonts w:ascii="Cambria" w:hAnsi="Cambria" w:cs="Helvetica"/>
          <w:bCs/>
          <w:sz w:val="24"/>
          <w:szCs w:val="24"/>
        </w:rPr>
      </w:pPr>
      <w:r w:rsidRPr="002E77A5">
        <w:rPr>
          <w:rFonts w:ascii="Cambria" w:hAnsi="Cambria" w:cs="Arial"/>
          <w:bCs/>
          <w:sz w:val="24"/>
          <w:szCs w:val="24"/>
        </w:rPr>
        <w:t>Wykonawca jest zobowiązany wykonać zamówienie</w:t>
      </w:r>
      <w:r w:rsidR="00C84369" w:rsidRPr="002E77A5">
        <w:rPr>
          <w:rFonts w:ascii="Cambria" w:hAnsi="Cambria" w:cs="Arial"/>
          <w:bCs/>
          <w:sz w:val="24"/>
          <w:szCs w:val="24"/>
        </w:rPr>
        <w:t xml:space="preserve"> </w:t>
      </w:r>
      <w:r w:rsidRPr="002E77A5">
        <w:rPr>
          <w:rFonts w:ascii="Cambria" w:hAnsi="Cambria" w:cs="Arial"/>
          <w:sz w:val="24"/>
          <w:szCs w:val="24"/>
        </w:rPr>
        <w:t xml:space="preserve">w terminie: </w:t>
      </w:r>
      <w:r w:rsidRPr="002E77A5">
        <w:rPr>
          <w:rFonts w:ascii="Cambria" w:hAnsi="Cambria" w:cs="Arial"/>
          <w:b/>
          <w:bCs/>
          <w:sz w:val="24"/>
          <w:szCs w:val="24"/>
        </w:rPr>
        <w:t>do</w:t>
      </w:r>
      <w:r w:rsidR="009C3336">
        <w:rPr>
          <w:rFonts w:ascii="Cambria" w:hAnsi="Cambria" w:cs="Arial"/>
          <w:b/>
          <w:bCs/>
          <w:sz w:val="24"/>
          <w:szCs w:val="24"/>
        </w:rPr>
        <w:t xml:space="preserve"> </w:t>
      </w:r>
      <w:r w:rsidR="00035B4D">
        <w:rPr>
          <w:rFonts w:ascii="Cambria" w:hAnsi="Cambria" w:cs="Arial"/>
          <w:b/>
          <w:bCs/>
          <w:sz w:val="24"/>
          <w:szCs w:val="24"/>
        </w:rPr>
        <w:t>20</w:t>
      </w:r>
      <w:r w:rsidR="009C3336">
        <w:rPr>
          <w:rFonts w:ascii="Cambria" w:hAnsi="Cambria" w:cs="Arial"/>
          <w:b/>
          <w:bCs/>
          <w:sz w:val="24"/>
          <w:szCs w:val="24"/>
        </w:rPr>
        <w:t xml:space="preserve"> </w:t>
      </w:r>
      <w:r w:rsidR="0036698F" w:rsidRPr="002E77A5">
        <w:rPr>
          <w:rFonts w:ascii="Cambria" w:hAnsi="Cambria" w:cs="Arial"/>
          <w:b/>
          <w:bCs/>
          <w:sz w:val="24"/>
          <w:szCs w:val="24"/>
        </w:rPr>
        <w:t xml:space="preserve">dni </w:t>
      </w:r>
      <w:r w:rsidRPr="002E77A5">
        <w:rPr>
          <w:rFonts w:ascii="Cambria" w:hAnsi="Cambria" w:cs="Arial"/>
          <w:b/>
          <w:bCs/>
          <w:sz w:val="24"/>
          <w:szCs w:val="24"/>
        </w:rPr>
        <w:t>od dnia zawarcia umowy, tj. do dnia …</w:t>
      </w:r>
      <w:proofErr w:type="gramStart"/>
      <w:r w:rsidRPr="002E77A5">
        <w:rPr>
          <w:rFonts w:ascii="Cambria" w:hAnsi="Cambria" w:cs="Arial"/>
          <w:b/>
          <w:bCs/>
          <w:sz w:val="24"/>
          <w:szCs w:val="24"/>
        </w:rPr>
        <w:t>…….</w:t>
      </w:r>
      <w:proofErr w:type="gramEnd"/>
      <w:r w:rsidRPr="002E77A5">
        <w:rPr>
          <w:rFonts w:ascii="Cambria" w:hAnsi="Cambria" w:cs="Arial"/>
          <w:b/>
          <w:bCs/>
          <w:sz w:val="24"/>
          <w:szCs w:val="24"/>
        </w:rPr>
        <w:t>. r.</w:t>
      </w:r>
    </w:p>
    <w:p w14:paraId="5B3B971C" w14:textId="0B36F69A" w:rsidR="00023D82" w:rsidRPr="007366F4" w:rsidRDefault="00023D82" w:rsidP="00FC7815">
      <w:pPr>
        <w:widowControl w:val="0"/>
        <w:numPr>
          <w:ilvl w:val="1"/>
          <w:numId w:val="17"/>
        </w:numPr>
        <w:tabs>
          <w:tab w:val="clear" w:pos="0"/>
        </w:tabs>
        <w:autoSpaceDE w:val="0"/>
        <w:autoSpaceDN w:val="0"/>
        <w:adjustRightInd w:val="0"/>
        <w:spacing w:before="20" w:after="40"/>
        <w:ind w:left="426" w:hanging="426"/>
        <w:contextualSpacing/>
        <w:jc w:val="both"/>
        <w:outlineLvl w:val="3"/>
        <w:rPr>
          <w:rFonts w:ascii="Cambria" w:hAnsi="Cambria"/>
          <w:bCs/>
          <w:sz w:val="24"/>
          <w:szCs w:val="24"/>
        </w:rPr>
      </w:pPr>
      <w:r w:rsidRPr="002E77A5">
        <w:rPr>
          <w:rFonts w:ascii="Cambria" w:hAnsi="Cambria"/>
          <w:bCs/>
          <w:sz w:val="24"/>
          <w:szCs w:val="24"/>
        </w:rPr>
        <w:t>Dostawa zostanie zrealizowana</w:t>
      </w:r>
      <w:r w:rsidRPr="007366F4">
        <w:rPr>
          <w:rFonts w:ascii="Cambria" w:hAnsi="Cambria"/>
          <w:bCs/>
          <w:sz w:val="24"/>
          <w:szCs w:val="24"/>
        </w:rPr>
        <w:t xml:space="preserve"> w dni robocze, w godzinach pracy Zamawiającego, po uprzednim awizowaniu przez Wykonawcę na piśmie lub na adres email</w:t>
      </w:r>
      <w:r w:rsidR="00147256">
        <w:rPr>
          <w:rFonts w:ascii="Cambria" w:hAnsi="Cambria"/>
          <w:bCs/>
          <w:sz w:val="24"/>
          <w:szCs w:val="24"/>
        </w:rPr>
        <w:t xml:space="preserve">: </w:t>
      </w:r>
      <w:r w:rsidRPr="007366F4">
        <w:rPr>
          <w:rFonts w:ascii="Cambria" w:hAnsi="Cambria"/>
          <w:bCs/>
          <w:sz w:val="24"/>
          <w:szCs w:val="24"/>
        </w:rPr>
        <w:t>………</w:t>
      </w:r>
      <w:proofErr w:type="gramStart"/>
      <w:r w:rsidRPr="007366F4">
        <w:rPr>
          <w:rFonts w:ascii="Cambria" w:hAnsi="Cambria"/>
          <w:bCs/>
          <w:sz w:val="24"/>
          <w:szCs w:val="24"/>
        </w:rPr>
        <w:t>…</w:t>
      </w:r>
      <w:r w:rsidR="009C3336">
        <w:rPr>
          <w:rFonts w:ascii="Cambria" w:hAnsi="Cambria"/>
          <w:bCs/>
          <w:sz w:val="24"/>
          <w:szCs w:val="24"/>
        </w:rPr>
        <w:t>….</w:t>
      </w:r>
      <w:proofErr w:type="gramEnd"/>
      <w:r w:rsidRPr="007366F4">
        <w:rPr>
          <w:rFonts w:ascii="Cambria" w:hAnsi="Cambria"/>
          <w:bCs/>
          <w:sz w:val="24"/>
          <w:szCs w:val="24"/>
        </w:rPr>
        <w:t xml:space="preserve">… z co najmniej </w:t>
      </w:r>
      <w:r w:rsidR="00147256">
        <w:rPr>
          <w:rFonts w:ascii="Cambria" w:hAnsi="Cambria"/>
          <w:bCs/>
          <w:sz w:val="24"/>
          <w:szCs w:val="24"/>
        </w:rPr>
        <w:t>2-</w:t>
      </w:r>
      <w:r w:rsidRPr="007366F4">
        <w:rPr>
          <w:rFonts w:ascii="Cambria" w:hAnsi="Cambria"/>
          <w:bCs/>
          <w:sz w:val="24"/>
          <w:szCs w:val="24"/>
        </w:rPr>
        <w:t>dniowym wyprzedzeniem w stosunku do daty dostawy.</w:t>
      </w:r>
    </w:p>
    <w:p w14:paraId="31B37A2F" w14:textId="39901022" w:rsidR="00147256" w:rsidRPr="00147256" w:rsidRDefault="009A2840" w:rsidP="00147256">
      <w:pPr>
        <w:widowControl w:val="0"/>
        <w:numPr>
          <w:ilvl w:val="1"/>
          <w:numId w:val="17"/>
        </w:numPr>
        <w:tabs>
          <w:tab w:val="clear" w:pos="0"/>
        </w:tabs>
        <w:autoSpaceDE w:val="0"/>
        <w:autoSpaceDN w:val="0"/>
        <w:adjustRightInd w:val="0"/>
        <w:spacing w:before="20" w:after="40"/>
        <w:ind w:left="426" w:hanging="426"/>
        <w:contextualSpacing/>
        <w:jc w:val="both"/>
        <w:outlineLvl w:val="3"/>
        <w:rPr>
          <w:rFonts w:ascii="Cambria" w:hAnsi="Cambria"/>
          <w:bCs/>
          <w:sz w:val="24"/>
          <w:szCs w:val="24"/>
        </w:rPr>
      </w:pPr>
      <w:r w:rsidRPr="007366F4">
        <w:rPr>
          <w:rFonts w:ascii="Cambria" w:hAnsi="Cambria"/>
          <w:bCs/>
          <w:sz w:val="24"/>
          <w:szCs w:val="24"/>
        </w:rPr>
        <w:t>Wy</w:t>
      </w:r>
      <w:r w:rsidR="00023D82" w:rsidRPr="007366F4">
        <w:rPr>
          <w:rFonts w:ascii="Cambria" w:hAnsi="Cambria"/>
          <w:bCs/>
          <w:sz w:val="24"/>
          <w:szCs w:val="24"/>
        </w:rPr>
        <w:t xml:space="preserve">posażenie wchodzące w zakres dostawy zostanie dostarczone </w:t>
      </w:r>
      <w:r w:rsidR="0036698F" w:rsidRPr="007366F4">
        <w:rPr>
          <w:rFonts w:ascii="Cambria" w:hAnsi="Cambria"/>
          <w:bCs/>
          <w:sz w:val="24"/>
          <w:szCs w:val="24"/>
        </w:rPr>
        <w:t>do miejsca wskazanego przez Zamawiającego</w:t>
      </w:r>
      <w:r w:rsidR="00023D82" w:rsidRPr="007366F4">
        <w:rPr>
          <w:rFonts w:ascii="Cambria" w:hAnsi="Cambria"/>
          <w:bCs/>
          <w:sz w:val="24"/>
          <w:szCs w:val="24"/>
        </w:rPr>
        <w:t xml:space="preserve"> w opakowaniu zabezpieczającym przed uszkodzeniem w czasie transportu</w:t>
      </w:r>
      <w:r w:rsidR="00147256">
        <w:rPr>
          <w:rFonts w:ascii="Cambria" w:hAnsi="Cambria"/>
          <w:bCs/>
          <w:sz w:val="24"/>
          <w:szCs w:val="24"/>
        </w:rPr>
        <w:t>.</w:t>
      </w:r>
    </w:p>
    <w:p w14:paraId="17D66A76" w14:textId="315FC557" w:rsidR="00147256" w:rsidRPr="00147256" w:rsidRDefault="00023D82" w:rsidP="00147256">
      <w:pPr>
        <w:widowControl w:val="0"/>
        <w:numPr>
          <w:ilvl w:val="1"/>
          <w:numId w:val="17"/>
        </w:numPr>
        <w:tabs>
          <w:tab w:val="clear" w:pos="0"/>
        </w:tabs>
        <w:autoSpaceDE w:val="0"/>
        <w:autoSpaceDN w:val="0"/>
        <w:adjustRightInd w:val="0"/>
        <w:spacing w:before="20" w:after="40"/>
        <w:ind w:left="426" w:hanging="426"/>
        <w:contextualSpacing/>
        <w:jc w:val="both"/>
        <w:outlineLvl w:val="3"/>
        <w:rPr>
          <w:rFonts w:ascii="Cambria" w:hAnsi="Cambria"/>
          <w:bCs/>
          <w:sz w:val="24"/>
          <w:szCs w:val="24"/>
        </w:rPr>
      </w:pPr>
      <w:r w:rsidRPr="007366F4">
        <w:rPr>
          <w:rFonts w:ascii="Cambria" w:hAnsi="Cambria"/>
          <w:bCs/>
          <w:sz w:val="24"/>
          <w:szCs w:val="24"/>
        </w:rPr>
        <w:t>Ilekroć w umowie jest mowa o „dniach roboczych”, należy przez to rozumieć dni od poniedziałku do piątku, z wyłączeniem przypadających w dni wolne od pracy, określone w art. 1 ust. 1 ustawy z dnia 18 stycznia 1951 r. o dniach wolnych od pracy (Dz. U. z 2015 r. poz. 90).</w:t>
      </w:r>
    </w:p>
    <w:p w14:paraId="78EF550D" w14:textId="77777777" w:rsidR="00585A99" w:rsidRPr="007366F4" w:rsidRDefault="00585A99" w:rsidP="007366F4">
      <w:pPr>
        <w:autoSpaceDE w:val="0"/>
        <w:autoSpaceDN w:val="0"/>
        <w:spacing w:after="0"/>
        <w:jc w:val="center"/>
        <w:rPr>
          <w:rFonts w:ascii="Cambria" w:hAnsi="Cambria" w:cs="ArialNarrow,Bold"/>
          <w:b/>
          <w:bCs/>
          <w:sz w:val="24"/>
          <w:szCs w:val="24"/>
        </w:rPr>
      </w:pPr>
    </w:p>
    <w:p w14:paraId="109ED859" w14:textId="77777777" w:rsidR="00023D82" w:rsidRPr="007366F4" w:rsidRDefault="00023D82" w:rsidP="007366F4">
      <w:pPr>
        <w:autoSpaceDE w:val="0"/>
        <w:autoSpaceDN w:val="0"/>
        <w:spacing w:after="0"/>
        <w:jc w:val="center"/>
        <w:rPr>
          <w:rFonts w:ascii="Cambria" w:hAnsi="Cambria" w:cs="ArialNarrow,Bold"/>
          <w:b/>
          <w:bCs/>
          <w:sz w:val="24"/>
          <w:szCs w:val="24"/>
        </w:rPr>
      </w:pPr>
      <w:r w:rsidRPr="007366F4">
        <w:rPr>
          <w:rFonts w:ascii="Cambria" w:hAnsi="Cambria" w:cs="ArialNarrow,Bold"/>
          <w:b/>
          <w:bCs/>
          <w:sz w:val="24"/>
          <w:szCs w:val="24"/>
        </w:rPr>
        <w:t>§ 5a</w:t>
      </w:r>
    </w:p>
    <w:p w14:paraId="38DE954A" w14:textId="77777777" w:rsidR="00023D82" w:rsidRPr="00374061" w:rsidRDefault="00023D82" w:rsidP="007366F4">
      <w:pPr>
        <w:autoSpaceDE w:val="0"/>
        <w:autoSpaceDN w:val="0"/>
        <w:spacing w:after="0"/>
        <w:jc w:val="center"/>
        <w:rPr>
          <w:rFonts w:ascii="Cambria" w:hAnsi="Cambria"/>
          <w:b/>
          <w:bCs/>
          <w:spacing w:val="-8"/>
          <w:sz w:val="24"/>
          <w:szCs w:val="24"/>
        </w:rPr>
      </w:pPr>
      <w:r w:rsidRPr="00374061">
        <w:rPr>
          <w:rFonts w:ascii="Cambria" w:hAnsi="Cambria"/>
          <w:b/>
          <w:bCs/>
          <w:spacing w:val="-8"/>
          <w:sz w:val="24"/>
          <w:szCs w:val="24"/>
        </w:rPr>
        <w:t>Odbiór przedmiotu umowy</w:t>
      </w:r>
    </w:p>
    <w:p w14:paraId="2069021B" w14:textId="67EA8FBC" w:rsidR="00F06F1C" w:rsidRPr="00147256" w:rsidRDefault="00014E2D" w:rsidP="00147256">
      <w:pPr>
        <w:numPr>
          <w:ilvl w:val="0"/>
          <w:numId w:val="28"/>
        </w:numPr>
        <w:suppressAutoHyphens w:val="0"/>
        <w:spacing w:after="0"/>
        <w:contextualSpacing/>
        <w:jc w:val="both"/>
        <w:rPr>
          <w:rFonts w:ascii="Cambria" w:hAnsi="Cambria" w:cs="†¯øw≥¸"/>
          <w:sz w:val="24"/>
          <w:szCs w:val="24"/>
        </w:rPr>
      </w:pPr>
      <w:r w:rsidRPr="00374061">
        <w:rPr>
          <w:rFonts w:ascii="Cambria" w:hAnsi="Cambria" w:cs="Tahoma"/>
          <w:sz w:val="24"/>
          <w:szCs w:val="24"/>
        </w:rPr>
        <w:t xml:space="preserve">Strony zgodnie postanawiają, że </w:t>
      </w:r>
      <w:r w:rsidR="00147256">
        <w:rPr>
          <w:rFonts w:ascii="Cambria" w:hAnsi="Cambria" w:cs="Tahoma"/>
          <w:sz w:val="24"/>
          <w:szCs w:val="24"/>
        </w:rPr>
        <w:t xml:space="preserve">podstawa wykonania umowy </w:t>
      </w:r>
      <w:r w:rsidR="00147256" w:rsidRPr="00147256">
        <w:rPr>
          <w:rFonts w:ascii="Cambria" w:hAnsi="Cambria" w:cs="Tahoma"/>
          <w:sz w:val="24"/>
          <w:szCs w:val="24"/>
        </w:rPr>
        <w:t xml:space="preserve">będzie </w:t>
      </w:r>
      <w:r w:rsidR="00F06F1C" w:rsidRPr="00147256">
        <w:rPr>
          <w:rFonts w:ascii="Cambria" w:hAnsi="Cambria" w:cs="†¯øw≥¸"/>
          <w:b/>
          <w:bCs/>
          <w:sz w:val="24"/>
          <w:szCs w:val="24"/>
        </w:rPr>
        <w:t>odbiór końcowy</w:t>
      </w:r>
      <w:r w:rsidR="00F06F1C" w:rsidRPr="00147256">
        <w:rPr>
          <w:rFonts w:ascii="Cambria" w:hAnsi="Cambria" w:cs="†¯øw≥¸"/>
          <w:sz w:val="24"/>
          <w:szCs w:val="24"/>
        </w:rPr>
        <w:t xml:space="preserve"> - będący podstawą wystawienia faktury końcowej</w:t>
      </w:r>
      <w:r w:rsidR="00147256">
        <w:rPr>
          <w:rFonts w:ascii="Cambria" w:hAnsi="Cambria" w:cs="†¯øw≥¸"/>
          <w:sz w:val="24"/>
          <w:szCs w:val="24"/>
        </w:rPr>
        <w:t>.</w:t>
      </w:r>
    </w:p>
    <w:p w14:paraId="530DF15D" w14:textId="29B3307A" w:rsidR="00023D82" w:rsidRPr="00374061" w:rsidRDefault="00CF2618" w:rsidP="00FC7815">
      <w:pPr>
        <w:numPr>
          <w:ilvl w:val="0"/>
          <w:numId w:val="28"/>
        </w:numPr>
        <w:suppressAutoHyphens w:val="0"/>
        <w:spacing w:after="0"/>
        <w:contextualSpacing/>
        <w:jc w:val="both"/>
        <w:rPr>
          <w:rFonts w:ascii="Cambria" w:hAnsi="Cambria" w:cs="Tahoma"/>
          <w:sz w:val="24"/>
          <w:szCs w:val="24"/>
        </w:rPr>
      </w:pPr>
      <w:r>
        <w:rPr>
          <w:rFonts w:ascii="Cambria" w:hAnsi="Cambria" w:cs="Tahoma"/>
          <w:sz w:val="24"/>
          <w:szCs w:val="24"/>
        </w:rPr>
        <w:t>Odbiór końcowy dotyczył będzie weryfikacji ilościowej i jakościowej dostarczonych produktów, w szczególności ich zgodności z Opisem przedmiotu zamówienia i złożonego Zamawiającemu zestawienia.</w:t>
      </w:r>
    </w:p>
    <w:p w14:paraId="4E6503A6" w14:textId="77777777" w:rsidR="00023D82" w:rsidRPr="007366F4" w:rsidRDefault="00023D82" w:rsidP="007366F4">
      <w:pPr>
        <w:pStyle w:val="p2"/>
        <w:spacing w:line="276" w:lineRule="auto"/>
        <w:jc w:val="center"/>
        <w:rPr>
          <w:rFonts w:ascii="Cambria" w:hAnsi="Cambria" w:cs="Cambria"/>
          <w:b/>
          <w:sz w:val="24"/>
          <w:szCs w:val="24"/>
        </w:rPr>
      </w:pPr>
    </w:p>
    <w:p w14:paraId="1449E2FB" w14:textId="77777777" w:rsidR="00023D82" w:rsidRPr="007366F4" w:rsidRDefault="00023D82" w:rsidP="007366F4">
      <w:pPr>
        <w:pStyle w:val="p2"/>
        <w:spacing w:line="276" w:lineRule="auto"/>
        <w:jc w:val="center"/>
        <w:rPr>
          <w:rFonts w:ascii="Cambria" w:hAnsi="Cambria"/>
        </w:rPr>
      </w:pPr>
      <w:r w:rsidRPr="007366F4">
        <w:rPr>
          <w:rFonts w:ascii="Cambria" w:hAnsi="Cambria" w:cs="Cambria"/>
          <w:b/>
          <w:sz w:val="24"/>
          <w:szCs w:val="24"/>
        </w:rPr>
        <w:t>§ 6</w:t>
      </w:r>
    </w:p>
    <w:p w14:paraId="71956B55"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Podwykonawcy</w:t>
      </w:r>
    </w:p>
    <w:p w14:paraId="1574C9A9" w14:textId="5A577443" w:rsidR="00023D82" w:rsidRPr="007366F4" w:rsidRDefault="00023D82" w:rsidP="00FC7815">
      <w:pPr>
        <w:pStyle w:val="redniasiatka1akcent21"/>
        <w:numPr>
          <w:ilvl w:val="3"/>
          <w:numId w:val="16"/>
        </w:numPr>
        <w:spacing w:before="0" w:after="0" w:line="276" w:lineRule="auto"/>
        <w:ind w:left="426" w:hanging="426"/>
        <w:rPr>
          <w:rFonts w:ascii="Cambria" w:hAnsi="Cambria"/>
        </w:rPr>
      </w:pPr>
      <w:r w:rsidRPr="007366F4">
        <w:rPr>
          <w:rFonts w:ascii="Cambria" w:hAnsi="Cambria" w:cs="Cambria"/>
          <w:sz w:val="24"/>
          <w:szCs w:val="24"/>
          <w:lang w:eastAsia="pl-PL"/>
        </w:rPr>
        <w:t>Wykonawca wykona przedmiot zamówienia osobiście/przy pomocy podwykonawców, którzy wykonają następujący zakres prac:</w:t>
      </w:r>
      <w:r w:rsidR="00CF2618">
        <w:rPr>
          <w:rFonts w:ascii="Cambria" w:hAnsi="Cambria" w:cs="Cambria"/>
          <w:sz w:val="24"/>
          <w:szCs w:val="24"/>
          <w:lang w:eastAsia="pl-PL"/>
        </w:rPr>
        <w:t xml:space="preserve"> </w:t>
      </w:r>
      <w:r w:rsidRPr="007366F4">
        <w:rPr>
          <w:rFonts w:ascii="Cambria" w:hAnsi="Cambria" w:cs="Cambria"/>
          <w:sz w:val="24"/>
          <w:szCs w:val="24"/>
          <w:lang w:eastAsia="pl-PL"/>
        </w:rPr>
        <w:t>.................................................</w:t>
      </w:r>
    </w:p>
    <w:p w14:paraId="3C690A99" w14:textId="77777777" w:rsidR="00023D82" w:rsidRPr="007366F4" w:rsidRDefault="00023D82" w:rsidP="00FC7815">
      <w:pPr>
        <w:pStyle w:val="redniasiatka1akcent21"/>
        <w:numPr>
          <w:ilvl w:val="3"/>
          <w:numId w:val="16"/>
        </w:numPr>
        <w:spacing w:before="0" w:after="0" w:line="276" w:lineRule="auto"/>
        <w:ind w:left="426" w:hanging="426"/>
        <w:rPr>
          <w:rFonts w:ascii="Cambria" w:hAnsi="Cambria"/>
        </w:rPr>
      </w:pPr>
      <w:r w:rsidRPr="007366F4">
        <w:rPr>
          <w:rFonts w:ascii="Cambria" w:hAnsi="Cambria" w:cs="Cambria"/>
          <w:sz w:val="24"/>
          <w:szCs w:val="24"/>
          <w:lang w:eastAsia="pl-PL"/>
        </w:rPr>
        <w:t>Wykonawca jest odpowiedzialny za działania i zaniechania osób, z których pomocą wykonuje przedmiot umowy (w tym podwykonawców, którym powierzył wykonanie części przedmiotu umowy) jak za działania własne. Wykonawca ponosi wyłączną odpowiedzialność wobec osób trzecich za szkody powstałe w związku z realizacją przedmiotu zamówienia.</w:t>
      </w:r>
    </w:p>
    <w:p w14:paraId="24C85DE2" w14:textId="77777777" w:rsidR="001B7CC5" w:rsidRPr="007366F4" w:rsidRDefault="001B7CC5" w:rsidP="007366F4">
      <w:pPr>
        <w:pStyle w:val="p2"/>
        <w:spacing w:line="276" w:lineRule="auto"/>
        <w:jc w:val="center"/>
        <w:rPr>
          <w:rStyle w:val="s1"/>
          <w:rFonts w:ascii="Cambria" w:hAnsi="Cambria" w:cs="Cambria"/>
          <w:b/>
          <w:sz w:val="24"/>
          <w:szCs w:val="24"/>
        </w:rPr>
      </w:pPr>
    </w:p>
    <w:p w14:paraId="35C679D3" w14:textId="77777777" w:rsidR="00023D82" w:rsidRPr="007366F4" w:rsidRDefault="00023D82" w:rsidP="007366F4">
      <w:pPr>
        <w:pStyle w:val="p2"/>
        <w:spacing w:line="276" w:lineRule="auto"/>
        <w:jc w:val="center"/>
        <w:rPr>
          <w:rFonts w:ascii="Cambria" w:hAnsi="Cambria"/>
        </w:rPr>
      </w:pPr>
      <w:r w:rsidRPr="007366F4">
        <w:rPr>
          <w:rStyle w:val="s1"/>
          <w:rFonts w:ascii="Cambria" w:hAnsi="Cambria" w:cs="Cambria"/>
          <w:b/>
          <w:sz w:val="24"/>
          <w:szCs w:val="24"/>
        </w:rPr>
        <w:t xml:space="preserve">§ </w:t>
      </w:r>
      <w:r w:rsidRPr="007366F4">
        <w:rPr>
          <w:rFonts w:ascii="Cambria" w:hAnsi="Cambria" w:cs="Cambria"/>
          <w:b/>
          <w:sz w:val="24"/>
          <w:szCs w:val="24"/>
        </w:rPr>
        <w:t>7</w:t>
      </w:r>
    </w:p>
    <w:p w14:paraId="1A3C5B83" w14:textId="77777777" w:rsidR="00023D82" w:rsidRPr="00374061" w:rsidRDefault="00023D82" w:rsidP="007366F4">
      <w:pPr>
        <w:pStyle w:val="p2"/>
        <w:spacing w:line="276" w:lineRule="auto"/>
        <w:jc w:val="center"/>
        <w:rPr>
          <w:rFonts w:ascii="Cambria" w:hAnsi="Cambria" w:cs="Cambria"/>
          <w:b/>
          <w:sz w:val="24"/>
          <w:szCs w:val="24"/>
        </w:rPr>
      </w:pPr>
      <w:r w:rsidRPr="00374061">
        <w:rPr>
          <w:rFonts w:ascii="Cambria" w:hAnsi="Cambria" w:cs="Cambria"/>
          <w:b/>
          <w:sz w:val="24"/>
          <w:szCs w:val="24"/>
        </w:rPr>
        <w:t>Wynagrodzenie</w:t>
      </w:r>
      <w:r w:rsidR="00881024" w:rsidRPr="00374061">
        <w:rPr>
          <w:rFonts w:ascii="Cambria" w:hAnsi="Cambria" w:cs="Cambria"/>
          <w:b/>
          <w:sz w:val="24"/>
          <w:szCs w:val="24"/>
        </w:rPr>
        <w:t xml:space="preserve"> i płatności</w:t>
      </w:r>
    </w:p>
    <w:p w14:paraId="188F6B7C" w14:textId="1406931A" w:rsidR="00023D82" w:rsidRPr="00F06F1C" w:rsidRDefault="001B7CC5" w:rsidP="007D13EA">
      <w:pPr>
        <w:pStyle w:val="p2"/>
        <w:numPr>
          <w:ilvl w:val="0"/>
          <w:numId w:val="13"/>
        </w:numPr>
        <w:spacing w:line="276" w:lineRule="auto"/>
        <w:ind w:left="426" w:hanging="426"/>
        <w:jc w:val="both"/>
        <w:rPr>
          <w:rStyle w:val="s1"/>
          <w:rFonts w:ascii="Cambria" w:hAnsi="Cambria" w:cs="Helvetica"/>
          <w:sz w:val="24"/>
          <w:szCs w:val="24"/>
        </w:rPr>
      </w:pPr>
      <w:r w:rsidRPr="007366F4">
        <w:rPr>
          <w:rFonts w:ascii="Cambria" w:hAnsi="Cambria" w:cs="Cambria"/>
          <w:sz w:val="24"/>
          <w:szCs w:val="24"/>
        </w:rPr>
        <w:t xml:space="preserve">Wynagrodzenie, które Zamawiający zobowiązuje się zapłacić Wykonawcy za wykonanie przedmiotu umowy zgodnie z ofertą Wykonawcy wynosi </w:t>
      </w:r>
      <w:r w:rsidRPr="007366F4">
        <w:rPr>
          <w:rFonts w:ascii="Cambria" w:hAnsi="Cambria" w:cs="Cambria"/>
          <w:b/>
          <w:sz w:val="24"/>
          <w:szCs w:val="24"/>
        </w:rPr>
        <w:t>………</w:t>
      </w:r>
      <w:proofErr w:type="gramStart"/>
      <w:r w:rsidRPr="007366F4">
        <w:rPr>
          <w:rFonts w:ascii="Cambria" w:hAnsi="Cambria" w:cs="Cambria"/>
          <w:b/>
          <w:sz w:val="24"/>
          <w:szCs w:val="24"/>
        </w:rPr>
        <w:t>…….</w:t>
      </w:r>
      <w:proofErr w:type="gramEnd"/>
      <w:r w:rsidRPr="007366F4">
        <w:rPr>
          <w:rFonts w:ascii="Cambria" w:hAnsi="Cambria" w:cs="Cambria"/>
          <w:b/>
          <w:sz w:val="24"/>
          <w:szCs w:val="24"/>
        </w:rPr>
        <w:t>. zł brutto</w:t>
      </w:r>
      <w:r w:rsidRPr="007366F4">
        <w:rPr>
          <w:rFonts w:ascii="Cambria" w:hAnsi="Cambria" w:cs="Cambria"/>
          <w:sz w:val="24"/>
          <w:szCs w:val="24"/>
        </w:rPr>
        <w:t xml:space="preserve">, w tym VAT </w:t>
      </w:r>
      <w:proofErr w:type="gramStart"/>
      <w:r w:rsidRPr="007366F4">
        <w:rPr>
          <w:rFonts w:ascii="Cambria" w:hAnsi="Cambria" w:cs="Cambria"/>
          <w:sz w:val="24"/>
          <w:szCs w:val="24"/>
        </w:rPr>
        <w:t>…….</w:t>
      </w:r>
      <w:proofErr w:type="gramEnd"/>
      <w:r w:rsidRPr="007366F4">
        <w:rPr>
          <w:rFonts w:ascii="Cambria" w:hAnsi="Cambria" w:cs="Cambria"/>
          <w:sz w:val="24"/>
          <w:szCs w:val="24"/>
        </w:rPr>
        <w:t>. % w wysokości ……………….  zł.</w:t>
      </w:r>
    </w:p>
    <w:p w14:paraId="147712F2" w14:textId="0ED154AC" w:rsidR="00F06F1C" w:rsidRPr="00CF2618" w:rsidRDefault="00F06F1C" w:rsidP="00CF2618">
      <w:pPr>
        <w:pStyle w:val="p2"/>
        <w:numPr>
          <w:ilvl w:val="0"/>
          <w:numId w:val="13"/>
        </w:numPr>
        <w:spacing w:line="276" w:lineRule="auto"/>
        <w:ind w:left="426" w:hanging="426"/>
        <w:jc w:val="both"/>
        <w:rPr>
          <w:rFonts w:ascii="Cambria" w:eastAsia="SimSun" w:hAnsi="Cambria"/>
          <w:sz w:val="24"/>
          <w:szCs w:val="24"/>
        </w:rPr>
      </w:pPr>
      <w:r w:rsidRPr="00374061">
        <w:rPr>
          <w:rFonts w:ascii="Cambria" w:hAnsi="Cambria"/>
          <w:sz w:val="24"/>
          <w:szCs w:val="24"/>
        </w:rPr>
        <w:t xml:space="preserve">Strony </w:t>
      </w:r>
      <w:r w:rsidRPr="00CF2618">
        <w:rPr>
          <w:rFonts w:ascii="Cambria" w:hAnsi="Cambria"/>
          <w:sz w:val="24"/>
          <w:szCs w:val="24"/>
        </w:rPr>
        <w:t xml:space="preserve">postanawiają, że rozliczenie za wykonanie umowy odbędzie się </w:t>
      </w:r>
      <w:r w:rsidRPr="00CF2618">
        <w:rPr>
          <w:rFonts w:ascii="Cambria" w:hAnsi="Cambria"/>
          <w:b/>
          <w:bCs/>
          <w:sz w:val="24"/>
          <w:szCs w:val="24"/>
        </w:rPr>
        <w:t>fakturą końcow</w:t>
      </w:r>
      <w:r w:rsidR="00CF2618">
        <w:rPr>
          <w:rFonts w:ascii="Cambria" w:hAnsi="Cambria"/>
          <w:b/>
          <w:bCs/>
          <w:sz w:val="24"/>
          <w:szCs w:val="24"/>
        </w:rPr>
        <w:t>ą</w:t>
      </w:r>
      <w:r w:rsidR="00CF2618" w:rsidRPr="00CF2618">
        <w:rPr>
          <w:rFonts w:ascii="Cambria" w:hAnsi="Cambria"/>
          <w:b/>
          <w:bCs/>
          <w:sz w:val="24"/>
          <w:szCs w:val="24"/>
        </w:rPr>
        <w:t>,</w:t>
      </w:r>
      <w:r w:rsidR="00CF2618">
        <w:rPr>
          <w:rFonts w:ascii="Cambria" w:hAnsi="Cambria"/>
          <w:b/>
          <w:bCs/>
          <w:sz w:val="24"/>
          <w:szCs w:val="24"/>
        </w:rPr>
        <w:t xml:space="preserve"> </w:t>
      </w:r>
      <w:r w:rsidRPr="00CF2618">
        <w:rPr>
          <w:rFonts w:ascii="Cambria" w:eastAsia="SimSun" w:hAnsi="Cambria"/>
          <w:sz w:val="24"/>
          <w:szCs w:val="24"/>
        </w:rPr>
        <w:t xml:space="preserve">po dokonaniu odbioru końcowego zgodnie z § 5a ust. 1 pkt </w:t>
      </w:r>
      <w:r w:rsidR="005C3B44" w:rsidRPr="00CF2618">
        <w:rPr>
          <w:rFonts w:ascii="Cambria" w:eastAsia="SimSun" w:hAnsi="Cambria"/>
          <w:sz w:val="24"/>
          <w:szCs w:val="24"/>
        </w:rPr>
        <w:t>2</w:t>
      </w:r>
      <w:r w:rsidRPr="00CF2618">
        <w:rPr>
          <w:rFonts w:ascii="Cambria" w:eastAsia="SimSun" w:hAnsi="Cambria"/>
          <w:sz w:val="24"/>
          <w:szCs w:val="24"/>
        </w:rPr>
        <w:t xml:space="preserve">). </w:t>
      </w:r>
      <w:r w:rsidR="00870D78">
        <w:rPr>
          <w:rFonts w:ascii="Cambria" w:eastAsia="SimSun" w:hAnsi="Cambria"/>
          <w:sz w:val="24"/>
          <w:szCs w:val="24"/>
        </w:rPr>
        <w:t>Faktura końcowa będzie obejmowała wyodrębnione pozycje poszczególnych produktów.</w:t>
      </w:r>
    </w:p>
    <w:p w14:paraId="3BB1F47B" w14:textId="1FC56575" w:rsidR="001861AE" w:rsidRPr="007366F4" w:rsidRDefault="001861AE" w:rsidP="0063653B">
      <w:pPr>
        <w:widowControl w:val="0"/>
        <w:numPr>
          <w:ilvl w:val="0"/>
          <w:numId w:val="13"/>
        </w:numPr>
        <w:tabs>
          <w:tab w:val="clear" w:pos="0"/>
        </w:tabs>
        <w:suppressAutoHyphens w:val="0"/>
        <w:spacing w:before="20" w:after="40"/>
        <w:ind w:left="426" w:hanging="426"/>
        <w:contextualSpacing/>
        <w:jc w:val="both"/>
        <w:rPr>
          <w:rFonts w:ascii="Cambria" w:eastAsia="SimSun" w:hAnsi="Cambria"/>
          <w:sz w:val="24"/>
          <w:szCs w:val="24"/>
        </w:rPr>
      </w:pPr>
      <w:r w:rsidRPr="00CF2618">
        <w:rPr>
          <w:rFonts w:ascii="Cambria" w:eastAsia="SimSun" w:hAnsi="Cambria"/>
          <w:sz w:val="24"/>
          <w:szCs w:val="24"/>
        </w:rPr>
        <w:t>Wynagrodzenie, o którym mowa w ust. 1 nie podlega zmianie w czasie trwania umowy i obejmuje wszelkie koszty związane z wykonaniem umowy. W ramach wynagrodzenia Wykonawca zobowiązany</w:t>
      </w:r>
      <w:r w:rsidRPr="007366F4">
        <w:rPr>
          <w:rFonts w:ascii="Cambria" w:eastAsia="SimSun" w:hAnsi="Cambria"/>
          <w:sz w:val="24"/>
          <w:szCs w:val="24"/>
        </w:rPr>
        <w:t xml:space="preserve"> jest do wykonania z należytą starannością wszelkich czynności niezbędnych do kompletnego wykonania przedmiotu umowy, w tym do poniesienia ryzyka z tytułu oszacowania wszelkich kosztów związanych z realizacją przedmiotu umowy, a także oddziaływań innych czynników mających lub mogących mieć wpływ na koszty.</w:t>
      </w:r>
    </w:p>
    <w:p w14:paraId="34FCED33" w14:textId="77777777" w:rsidR="001861AE" w:rsidRPr="007366F4" w:rsidRDefault="001861AE" w:rsidP="00FC7815">
      <w:pPr>
        <w:widowControl w:val="0"/>
        <w:numPr>
          <w:ilvl w:val="0"/>
          <w:numId w:val="13"/>
        </w:numPr>
        <w:tabs>
          <w:tab w:val="clear" w:pos="0"/>
        </w:tabs>
        <w:suppressAutoHyphens w:val="0"/>
        <w:spacing w:before="20" w:after="40"/>
        <w:ind w:left="426" w:hanging="426"/>
        <w:contextualSpacing/>
        <w:jc w:val="both"/>
        <w:rPr>
          <w:rFonts w:ascii="Cambria" w:eastAsia="SimSun" w:hAnsi="Cambria"/>
          <w:sz w:val="24"/>
          <w:szCs w:val="24"/>
        </w:rPr>
      </w:pPr>
      <w:r w:rsidRPr="007366F4">
        <w:rPr>
          <w:rFonts w:ascii="Cambria" w:eastAsia="SimSun" w:hAnsi="Cambria" w:cs="ArialNarrow"/>
          <w:sz w:val="24"/>
          <w:szCs w:val="24"/>
        </w:rPr>
        <w:t>Niedoszacowanie, pominięcie oraz brak rozpoznania zakresu przedmiotu umowy nie może być podstawą do żądania zmiany wynagrodzenia, o którym mowa w ust. 1.</w:t>
      </w:r>
    </w:p>
    <w:p w14:paraId="66248130" w14:textId="77777777" w:rsidR="001861AE" w:rsidRPr="007366F4" w:rsidRDefault="00E455E0" w:rsidP="00FC7815">
      <w:pPr>
        <w:widowControl w:val="0"/>
        <w:numPr>
          <w:ilvl w:val="0"/>
          <w:numId w:val="13"/>
        </w:numPr>
        <w:tabs>
          <w:tab w:val="clear" w:pos="0"/>
        </w:tabs>
        <w:suppressAutoHyphens w:val="0"/>
        <w:spacing w:before="20" w:after="40"/>
        <w:ind w:left="426" w:hanging="426"/>
        <w:contextualSpacing/>
        <w:jc w:val="both"/>
        <w:rPr>
          <w:rFonts w:ascii="Cambria" w:eastAsia="SimSun" w:hAnsi="Cambria"/>
          <w:sz w:val="24"/>
          <w:szCs w:val="24"/>
        </w:rPr>
      </w:pPr>
      <w:r w:rsidRPr="007366F4">
        <w:rPr>
          <w:rFonts w:ascii="Cambria" w:eastAsia="SimSun" w:hAnsi="Cambria" w:cs="ArialNarrow"/>
          <w:sz w:val="24"/>
          <w:szCs w:val="24"/>
        </w:rPr>
        <w:t>Płatnoś</w:t>
      </w:r>
      <w:r w:rsidR="00C47E3E" w:rsidRPr="007366F4">
        <w:rPr>
          <w:rFonts w:ascii="Cambria" w:eastAsia="SimSun" w:hAnsi="Cambria" w:cs="ArialNarrow"/>
          <w:sz w:val="24"/>
          <w:szCs w:val="24"/>
        </w:rPr>
        <w:t>ć</w:t>
      </w:r>
      <w:r w:rsidRPr="007366F4">
        <w:rPr>
          <w:rFonts w:ascii="Cambria" w:eastAsia="SimSun" w:hAnsi="Cambria" w:cs="ArialNarrow"/>
          <w:sz w:val="24"/>
          <w:szCs w:val="24"/>
        </w:rPr>
        <w:t xml:space="preserve"> końcow</w:t>
      </w:r>
      <w:r w:rsidR="00C47E3E" w:rsidRPr="007366F4">
        <w:rPr>
          <w:rFonts w:ascii="Cambria" w:eastAsia="SimSun" w:hAnsi="Cambria" w:cs="ArialNarrow"/>
          <w:sz w:val="24"/>
          <w:szCs w:val="24"/>
        </w:rPr>
        <w:t>a</w:t>
      </w:r>
      <w:r w:rsidRPr="007366F4">
        <w:rPr>
          <w:rFonts w:ascii="Cambria" w:eastAsia="SimSun" w:hAnsi="Cambria" w:cs="ArialNarrow"/>
          <w:sz w:val="24"/>
          <w:szCs w:val="24"/>
        </w:rPr>
        <w:t xml:space="preserve"> nastąpi na podstawie faktur</w:t>
      </w:r>
      <w:r w:rsidR="00014E2D" w:rsidRPr="007366F4">
        <w:rPr>
          <w:rFonts w:ascii="Cambria" w:eastAsia="SimSun" w:hAnsi="Cambria" w:cs="ArialNarrow"/>
          <w:sz w:val="24"/>
          <w:szCs w:val="24"/>
        </w:rPr>
        <w:t>y</w:t>
      </w:r>
      <w:r w:rsidRPr="007366F4">
        <w:rPr>
          <w:rFonts w:ascii="Cambria" w:eastAsia="SimSun" w:hAnsi="Cambria" w:cs="ArialNarrow"/>
          <w:sz w:val="24"/>
          <w:szCs w:val="24"/>
        </w:rPr>
        <w:t xml:space="preserve"> końcow</w:t>
      </w:r>
      <w:r w:rsidR="00014E2D" w:rsidRPr="007366F4">
        <w:rPr>
          <w:rFonts w:ascii="Cambria" w:eastAsia="SimSun" w:hAnsi="Cambria" w:cs="ArialNarrow"/>
          <w:sz w:val="24"/>
          <w:szCs w:val="24"/>
        </w:rPr>
        <w:t>ej</w:t>
      </w:r>
      <w:r w:rsidRPr="007366F4">
        <w:rPr>
          <w:rFonts w:ascii="Cambria" w:eastAsia="SimSun" w:hAnsi="Cambria" w:cs="ArialNarrow"/>
          <w:sz w:val="24"/>
          <w:szCs w:val="24"/>
        </w:rPr>
        <w:t>, w terminie do 30 dni kalendarzowych, licząc od daty jej doręczenia Zamawiającemu wraz z załączonym protokołem odbioru końcowego całego zadania, wraz z dokumentami odbiorowymi przelewem na konto bankowe Wykonawcy wskazane na fakturze.</w:t>
      </w:r>
    </w:p>
    <w:p w14:paraId="217CE91A" w14:textId="77777777" w:rsidR="001861AE" w:rsidRPr="007366F4" w:rsidRDefault="001861AE" w:rsidP="00FC7815">
      <w:pPr>
        <w:widowControl w:val="0"/>
        <w:numPr>
          <w:ilvl w:val="0"/>
          <w:numId w:val="13"/>
        </w:numPr>
        <w:tabs>
          <w:tab w:val="clear" w:pos="0"/>
        </w:tabs>
        <w:suppressAutoHyphens w:val="0"/>
        <w:spacing w:before="20" w:after="40"/>
        <w:ind w:left="426" w:hanging="426"/>
        <w:contextualSpacing/>
        <w:jc w:val="both"/>
        <w:rPr>
          <w:rFonts w:ascii="Cambria" w:eastAsia="SimSun" w:hAnsi="Cambria"/>
          <w:sz w:val="24"/>
          <w:szCs w:val="24"/>
        </w:rPr>
      </w:pPr>
      <w:r w:rsidRPr="007366F4">
        <w:rPr>
          <w:rFonts w:ascii="Cambria" w:eastAsia="SimSun" w:hAnsi="Cambria" w:cs="ArialNarrow"/>
          <w:sz w:val="24"/>
          <w:szCs w:val="24"/>
        </w:rPr>
        <w:t>Wykonawca zobowiązuje się do wystawienia faktury za wykonaną dostawę zgodnie z obowiązującymi przepisami</w:t>
      </w:r>
      <w:r w:rsidR="007C5D1B" w:rsidRPr="007366F4">
        <w:rPr>
          <w:rFonts w:ascii="Cambria" w:eastAsia="SimSun" w:hAnsi="Cambria" w:cs="ArialNarrow"/>
          <w:sz w:val="24"/>
          <w:szCs w:val="24"/>
        </w:rPr>
        <w:t>.</w:t>
      </w:r>
    </w:p>
    <w:p w14:paraId="50075C0B" w14:textId="77777777" w:rsidR="007C5D1B" w:rsidRPr="007366F4" w:rsidRDefault="007C5D1B" w:rsidP="00AD5444">
      <w:pPr>
        <w:pStyle w:val="Akapitzlist"/>
        <w:spacing w:line="276" w:lineRule="auto"/>
        <w:ind w:left="426"/>
        <w:jc w:val="both"/>
        <w:rPr>
          <w:rFonts w:ascii="Cambria" w:hAnsi="Cambria"/>
        </w:rPr>
      </w:pPr>
      <w:r w:rsidRPr="007366F4">
        <w:rPr>
          <w:rFonts w:ascii="Cambria" w:hAnsi="Cambria"/>
          <w:bCs/>
        </w:rPr>
        <w:t>Fakturę należy wystawić na:</w:t>
      </w:r>
    </w:p>
    <w:p w14:paraId="4562E46B" w14:textId="77777777" w:rsidR="007C5D1B" w:rsidRPr="007366F4" w:rsidRDefault="007C5D1B" w:rsidP="007366F4">
      <w:pPr>
        <w:ind w:left="426"/>
        <w:rPr>
          <w:rFonts w:ascii="Cambria" w:hAnsi="Cambria"/>
          <w:i/>
          <w:iCs/>
          <w:sz w:val="24"/>
          <w:szCs w:val="24"/>
        </w:rPr>
      </w:pPr>
      <w:r w:rsidRPr="007366F4">
        <w:rPr>
          <w:rFonts w:ascii="Cambria" w:hAnsi="Cambria"/>
          <w:i/>
          <w:iCs/>
          <w:sz w:val="24"/>
          <w:szCs w:val="24"/>
        </w:rPr>
        <w:t>Nabywca:</w:t>
      </w:r>
    </w:p>
    <w:p w14:paraId="22B0512A" w14:textId="4259EBE9" w:rsidR="00CF2618" w:rsidRPr="00CF2618" w:rsidRDefault="00CF2618" w:rsidP="00CF2618">
      <w:pPr>
        <w:suppressAutoHyphens w:val="0"/>
        <w:overflowPunct w:val="0"/>
        <w:autoSpaceDE w:val="0"/>
        <w:autoSpaceDN w:val="0"/>
        <w:spacing w:after="0"/>
        <w:ind w:left="720"/>
        <w:rPr>
          <w:rFonts w:ascii="Cambria" w:eastAsia="Calibri" w:hAnsi="Cambria"/>
          <w:b/>
          <w:bCs/>
          <w:sz w:val="24"/>
          <w:szCs w:val="24"/>
          <w:lang w:eastAsia="en-US"/>
        </w:rPr>
      </w:pPr>
      <w:r w:rsidRPr="00CF2618">
        <w:rPr>
          <w:rFonts w:ascii="Cambria" w:eastAsia="Calibri" w:hAnsi="Cambria"/>
          <w:b/>
          <w:bCs/>
          <w:sz w:val="24"/>
          <w:szCs w:val="24"/>
          <w:lang w:eastAsia="en-US"/>
        </w:rPr>
        <w:t>Miasto Racibórz</w:t>
      </w:r>
    </w:p>
    <w:p w14:paraId="5827BF4A" w14:textId="77777777" w:rsidR="00CF2618" w:rsidRPr="00CF2618" w:rsidRDefault="00CF2618" w:rsidP="00CF2618">
      <w:pPr>
        <w:suppressAutoHyphens w:val="0"/>
        <w:overflowPunct w:val="0"/>
        <w:autoSpaceDE w:val="0"/>
        <w:autoSpaceDN w:val="0"/>
        <w:spacing w:after="0"/>
        <w:ind w:left="720"/>
        <w:rPr>
          <w:rFonts w:ascii="Cambria" w:eastAsia="Calibri" w:hAnsi="Cambria"/>
          <w:b/>
          <w:bCs/>
          <w:sz w:val="24"/>
          <w:szCs w:val="24"/>
          <w:lang w:eastAsia="en-US"/>
        </w:rPr>
      </w:pPr>
      <w:r w:rsidRPr="00CF2618">
        <w:rPr>
          <w:rFonts w:ascii="Cambria" w:eastAsia="Calibri" w:hAnsi="Cambria"/>
          <w:b/>
          <w:bCs/>
          <w:sz w:val="24"/>
          <w:szCs w:val="24"/>
          <w:lang w:eastAsia="en-US"/>
        </w:rPr>
        <w:t>ul. Króla Stefana Batorego 6</w:t>
      </w:r>
    </w:p>
    <w:p w14:paraId="61267878" w14:textId="7FBEDCC0" w:rsidR="00CF2618" w:rsidRPr="00CF2618" w:rsidRDefault="00CF2618" w:rsidP="00CF2618">
      <w:pPr>
        <w:suppressAutoHyphens w:val="0"/>
        <w:overflowPunct w:val="0"/>
        <w:autoSpaceDE w:val="0"/>
        <w:autoSpaceDN w:val="0"/>
        <w:spacing w:after="0"/>
        <w:ind w:left="720"/>
        <w:rPr>
          <w:rFonts w:ascii="Cambria" w:eastAsia="Calibri" w:hAnsi="Cambria"/>
          <w:b/>
          <w:bCs/>
          <w:sz w:val="24"/>
          <w:szCs w:val="24"/>
          <w:lang w:eastAsia="en-US"/>
        </w:rPr>
      </w:pPr>
      <w:r w:rsidRPr="00CF2618">
        <w:rPr>
          <w:rFonts w:ascii="Cambria" w:eastAsia="Calibri" w:hAnsi="Cambria"/>
          <w:b/>
          <w:bCs/>
          <w:sz w:val="24"/>
          <w:szCs w:val="24"/>
          <w:lang w:eastAsia="en-US"/>
        </w:rPr>
        <w:t>47-400 Racibórz</w:t>
      </w:r>
    </w:p>
    <w:p w14:paraId="1CA31410" w14:textId="1BE886FC" w:rsidR="008C05F3" w:rsidRPr="00CF2618" w:rsidRDefault="00CF2618" w:rsidP="00CF2618">
      <w:pPr>
        <w:suppressAutoHyphens w:val="0"/>
        <w:overflowPunct w:val="0"/>
        <w:autoSpaceDE w:val="0"/>
        <w:autoSpaceDN w:val="0"/>
        <w:spacing w:after="0"/>
        <w:ind w:left="720"/>
        <w:rPr>
          <w:rFonts w:ascii="Cambria" w:eastAsia="Calibri" w:hAnsi="Cambria"/>
          <w:b/>
          <w:bCs/>
          <w:sz w:val="24"/>
          <w:szCs w:val="24"/>
          <w:lang w:eastAsia="en-US"/>
        </w:rPr>
      </w:pPr>
      <w:r w:rsidRPr="00CF2618">
        <w:rPr>
          <w:rFonts w:ascii="Cambria" w:eastAsia="Calibri" w:hAnsi="Cambria"/>
          <w:b/>
          <w:bCs/>
          <w:sz w:val="24"/>
          <w:szCs w:val="24"/>
          <w:lang w:eastAsia="en-US"/>
        </w:rPr>
        <w:t>NIP: 6391002175</w:t>
      </w:r>
    </w:p>
    <w:p w14:paraId="4C2B13A1" w14:textId="77777777" w:rsidR="008C05F3" w:rsidRDefault="008C05F3" w:rsidP="007366F4">
      <w:pPr>
        <w:ind w:left="426"/>
        <w:rPr>
          <w:rFonts w:ascii="Cambria" w:hAnsi="Cambria"/>
          <w:i/>
          <w:iCs/>
          <w:sz w:val="24"/>
          <w:szCs w:val="24"/>
        </w:rPr>
      </w:pPr>
    </w:p>
    <w:p w14:paraId="788C689E" w14:textId="00FEDB2E" w:rsidR="007C5D1B" w:rsidRPr="007366F4" w:rsidRDefault="007C5D1B" w:rsidP="007366F4">
      <w:pPr>
        <w:ind w:left="426"/>
        <w:rPr>
          <w:rFonts w:ascii="Cambria" w:hAnsi="Cambria"/>
          <w:i/>
          <w:iCs/>
          <w:sz w:val="24"/>
          <w:szCs w:val="24"/>
        </w:rPr>
      </w:pPr>
      <w:r w:rsidRPr="007366F4">
        <w:rPr>
          <w:rFonts w:ascii="Cambria" w:hAnsi="Cambria"/>
          <w:i/>
          <w:iCs/>
          <w:sz w:val="24"/>
          <w:szCs w:val="24"/>
        </w:rPr>
        <w:lastRenderedPageBreak/>
        <w:t>Odbiorca:</w:t>
      </w:r>
    </w:p>
    <w:p w14:paraId="3D96662A" w14:textId="77777777" w:rsidR="007C5D1B" w:rsidRPr="007366F4" w:rsidRDefault="007C5D1B" w:rsidP="007366F4">
      <w:pPr>
        <w:ind w:left="426"/>
        <w:rPr>
          <w:rFonts w:ascii="Cambria" w:hAnsi="Cambria"/>
          <w:i/>
          <w:iCs/>
          <w:sz w:val="24"/>
          <w:szCs w:val="24"/>
        </w:rPr>
      </w:pPr>
      <w:r w:rsidRPr="007366F4">
        <w:rPr>
          <w:rFonts w:ascii="Cambria" w:hAnsi="Cambria"/>
          <w:i/>
          <w:iCs/>
          <w:sz w:val="24"/>
          <w:szCs w:val="24"/>
        </w:rPr>
        <w:t>………………………</w:t>
      </w:r>
    </w:p>
    <w:p w14:paraId="4DDA4155" w14:textId="77777777" w:rsidR="007C5D1B" w:rsidRPr="007366F4" w:rsidRDefault="007C5D1B" w:rsidP="007366F4">
      <w:pPr>
        <w:ind w:left="426"/>
        <w:rPr>
          <w:rFonts w:ascii="Cambria" w:hAnsi="Cambria"/>
          <w:i/>
          <w:iCs/>
          <w:sz w:val="24"/>
          <w:szCs w:val="24"/>
        </w:rPr>
      </w:pPr>
      <w:r w:rsidRPr="007366F4">
        <w:rPr>
          <w:rFonts w:ascii="Cambria" w:hAnsi="Cambria"/>
          <w:i/>
          <w:iCs/>
          <w:sz w:val="24"/>
          <w:szCs w:val="24"/>
        </w:rPr>
        <w:t>………………………</w:t>
      </w:r>
    </w:p>
    <w:p w14:paraId="49093F2F" w14:textId="77777777" w:rsidR="007C5D1B" w:rsidRPr="007366F4" w:rsidRDefault="007C5D1B" w:rsidP="007366F4">
      <w:pPr>
        <w:ind w:left="426"/>
        <w:rPr>
          <w:rFonts w:ascii="Cambria" w:hAnsi="Cambria"/>
          <w:i/>
          <w:iCs/>
          <w:sz w:val="24"/>
          <w:szCs w:val="24"/>
        </w:rPr>
      </w:pPr>
      <w:r w:rsidRPr="007366F4">
        <w:rPr>
          <w:rFonts w:ascii="Cambria" w:hAnsi="Cambria"/>
          <w:i/>
          <w:iCs/>
          <w:sz w:val="24"/>
          <w:szCs w:val="24"/>
        </w:rPr>
        <w:t>………………………</w:t>
      </w:r>
    </w:p>
    <w:p w14:paraId="02C9B7BC" w14:textId="77777777" w:rsidR="007C5D1B" w:rsidRPr="007366F4" w:rsidRDefault="007C5D1B" w:rsidP="007366F4">
      <w:pPr>
        <w:ind w:left="426"/>
        <w:rPr>
          <w:rFonts w:ascii="Cambria" w:hAnsi="Cambria"/>
          <w:i/>
          <w:iCs/>
          <w:sz w:val="24"/>
          <w:szCs w:val="24"/>
        </w:rPr>
      </w:pPr>
      <w:r w:rsidRPr="007366F4">
        <w:rPr>
          <w:rFonts w:ascii="Cambria" w:hAnsi="Cambria"/>
          <w:i/>
          <w:iCs/>
          <w:sz w:val="24"/>
          <w:szCs w:val="24"/>
        </w:rPr>
        <w:br/>
      </w:r>
      <w:r w:rsidRPr="007366F4">
        <w:rPr>
          <w:rFonts w:ascii="Cambria" w:hAnsi="Cambria"/>
          <w:sz w:val="24"/>
          <w:szCs w:val="24"/>
        </w:rPr>
        <w:t>oraz numer niniejszej umowy.</w:t>
      </w:r>
    </w:p>
    <w:p w14:paraId="0F9A499E" w14:textId="0E7B0D8F" w:rsidR="007C5D1B" w:rsidRPr="007366F4" w:rsidRDefault="007C5D1B" w:rsidP="00FC7815">
      <w:pPr>
        <w:pStyle w:val="Akapitzlist"/>
        <w:numPr>
          <w:ilvl w:val="0"/>
          <w:numId w:val="31"/>
        </w:numPr>
        <w:spacing w:line="276" w:lineRule="auto"/>
        <w:ind w:left="851"/>
        <w:jc w:val="both"/>
        <w:rPr>
          <w:rFonts w:ascii="Cambria" w:hAnsi="Cambria"/>
          <w:i/>
          <w:iCs/>
        </w:rPr>
      </w:pPr>
      <w:r w:rsidRPr="007366F4">
        <w:rPr>
          <w:rFonts w:ascii="Cambria" w:hAnsi="Cambria"/>
          <w:bCs/>
          <w:i/>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r w:rsidRPr="007366F4">
        <w:rPr>
          <w:rFonts w:ascii="Cambria" w:hAnsi="Cambria"/>
          <w:bCs/>
          <w:i/>
        </w:rPr>
        <w:br/>
        <w:t>(</w:t>
      </w:r>
      <w:proofErr w:type="spellStart"/>
      <w:r w:rsidR="0092316F">
        <w:rPr>
          <w:rFonts w:ascii="Cambria" w:hAnsi="Cambria"/>
          <w:bCs/>
          <w:i/>
        </w:rPr>
        <w:t>t.j</w:t>
      </w:r>
      <w:proofErr w:type="spellEnd"/>
      <w:r w:rsidR="0092316F">
        <w:rPr>
          <w:rFonts w:ascii="Cambria" w:hAnsi="Cambria"/>
          <w:bCs/>
          <w:i/>
        </w:rPr>
        <w:t xml:space="preserve">. </w:t>
      </w:r>
      <w:r w:rsidRPr="007366F4">
        <w:rPr>
          <w:rFonts w:ascii="Cambria" w:hAnsi="Cambria"/>
          <w:bCs/>
          <w:i/>
        </w:rPr>
        <w:t xml:space="preserve"> Dz. U. z 20</w:t>
      </w:r>
      <w:r w:rsidR="0092316F">
        <w:rPr>
          <w:rFonts w:ascii="Cambria" w:hAnsi="Cambria"/>
          <w:bCs/>
          <w:i/>
        </w:rPr>
        <w:t>20</w:t>
      </w:r>
      <w:r w:rsidRPr="007366F4">
        <w:rPr>
          <w:rFonts w:ascii="Cambria" w:hAnsi="Cambria"/>
          <w:bCs/>
          <w:i/>
        </w:rPr>
        <w:t xml:space="preserve"> r. poz. </w:t>
      </w:r>
      <w:r w:rsidR="0092316F">
        <w:rPr>
          <w:rFonts w:ascii="Cambria" w:hAnsi="Cambria"/>
          <w:bCs/>
          <w:i/>
        </w:rPr>
        <w:t xml:space="preserve">1666 </w:t>
      </w:r>
      <w:r w:rsidRPr="007366F4">
        <w:rPr>
          <w:rFonts w:ascii="Cambria" w:hAnsi="Cambria"/>
          <w:bCs/>
          <w:i/>
        </w:rPr>
        <w:t xml:space="preserve">z </w:t>
      </w:r>
      <w:proofErr w:type="spellStart"/>
      <w:r w:rsidRPr="007366F4">
        <w:rPr>
          <w:rFonts w:ascii="Cambria" w:hAnsi="Cambria"/>
          <w:bCs/>
          <w:i/>
        </w:rPr>
        <w:t>późń</w:t>
      </w:r>
      <w:proofErr w:type="spellEnd"/>
      <w:r w:rsidRPr="007366F4">
        <w:rPr>
          <w:rFonts w:ascii="Cambria" w:hAnsi="Cambria"/>
          <w:bCs/>
          <w:i/>
        </w:rPr>
        <w:t xml:space="preserve">. </w:t>
      </w:r>
      <w:proofErr w:type="gramStart"/>
      <w:r w:rsidRPr="007366F4">
        <w:rPr>
          <w:rFonts w:ascii="Cambria" w:hAnsi="Cambria"/>
          <w:bCs/>
          <w:i/>
        </w:rPr>
        <w:t>zm. )</w:t>
      </w:r>
      <w:proofErr w:type="gramEnd"/>
      <w:r w:rsidRPr="007366F4">
        <w:rPr>
          <w:rFonts w:ascii="Cambria" w:hAnsi="Cambria"/>
          <w:bCs/>
          <w:i/>
        </w:rPr>
        <w:t>.</w:t>
      </w:r>
    </w:p>
    <w:p w14:paraId="2D06ED39" w14:textId="77777777" w:rsidR="007C5D1B" w:rsidRPr="007366F4" w:rsidRDefault="007C5D1B" w:rsidP="00FC7815">
      <w:pPr>
        <w:pStyle w:val="Akapitzlist"/>
        <w:numPr>
          <w:ilvl w:val="0"/>
          <w:numId w:val="31"/>
        </w:numPr>
        <w:spacing w:line="276" w:lineRule="auto"/>
        <w:ind w:left="851"/>
        <w:jc w:val="both"/>
        <w:rPr>
          <w:rFonts w:ascii="Cambria" w:hAnsi="Cambria"/>
          <w:i/>
          <w:iCs/>
        </w:rPr>
      </w:pPr>
      <w:r w:rsidRPr="007366F4">
        <w:rPr>
          <w:rFonts w:ascii="Cambria" w:hAnsi="Cambria"/>
          <w:bCs/>
          <w:i/>
        </w:rPr>
        <w:t xml:space="preserve">Wykonawca jest zobowiązany podać na fakturze adnotację „mechanizm podzielonej płatności” jeżeli obowiązek taki wynika z przepisów podatkowych. W takiej sytuacji, wynagrodzenie zostanie zapłacone </w:t>
      </w:r>
      <w:r w:rsidRPr="007366F4">
        <w:rPr>
          <w:rFonts w:ascii="Cambria" w:hAnsi="Cambria" w:cs="†¯øw≥¸"/>
          <w:i/>
        </w:rPr>
        <w:t>z uwzględnieniem przepisów art. 108 ust. 1 ustawy o podatku od towarów i usług.</w:t>
      </w:r>
    </w:p>
    <w:p w14:paraId="7DC75E5F" w14:textId="363BD923" w:rsidR="007C5D1B" w:rsidRPr="007366F4" w:rsidRDefault="007C5D1B" w:rsidP="00FC7815">
      <w:pPr>
        <w:pStyle w:val="Akapitzlist"/>
        <w:numPr>
          <w:ilvl w:val="0"/>
          <w:numId w:val="31"/>
        </w:numPr>
        <w:spacing w:line="276" w:lineRule="auto"/>
        <w:ind w:left="851"/>
        <w:jc w:val="both"/>
        <w:rPr>
          <w:rFonts w:ascii="Cambria" w:hAnsi="Cambria"/>
          <w:i/>
          <w:iCs/>
        </w:rPr>
      </w:pPr>
      <w:r w:rsidRPr="007366F4">
        <w:rPr>
          <w:rFonts w:ascii="Cambria" w:hAnsi="Cambria"/>
          <w:i/>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t>
      </w:r>
      <w:r w:rsidRPr="007366F4">
        <w:rPr>
          <w:rFonts w:ascii="Cambria" w:hAnsi="Cambria"/>
          <w:i/>
          <w:iCs/>
        </w:rPr>
        <w:t>Wykazie podmiotów zarejestrowanych jako podatnicy VAT, niezarejestrowanych oraz wykreślonych i przywróconych do rejestru VAT,</w:t>
      </w:r>
      <w:r w:rsidR="00C84369">
        <w:rPr>
          <w:rFonts w:ascii="Cambria" w:hAnsi="Cambria"/>
          <w:i/>
          <w:iCs/>
        </w:rPr>
        <w:t xml:space="preserve"> </w:t>
      </w:r>
      <w:r w:rsidRPr="007366F4">
        <w:rPr>
          <w:rFonts w:ascii="Cambria" w:hAnsi="Cambria"/>
          <w:i/>
        </w:rPr>
        <w:t>najpóźniej na 5  dni roboczych przed wyznaczonym terminem płatności,</w:t>
      </w:r>
    </w:p>
    <w:p w14:paraId="647C6B54" w14:textId="647D55DC" w:rsidR="007C5D1B" w:rsidRPr="007366F4" w:rsidRDefault="007C5D1B" w:rsidP="00FC7815">
      <w:pPr>
        <w:pStyle w:val="Akapitzlist"/>
        <w:numPr>
          <w:ilvl w:val="0"/>
          <w:numId w:val="31"/>
        </w:numPr>
        <w:spacing w:line="276" w:lineRule="auto"/>
        <w:ind w:left="851"/>
        <w:jc w:val="both"/>
        <w:rPr>
          <w:rFonts w:ascii="Cambria" w:hAnsi="Cambria"/>
          <w:i/>
          <w:iCs/>
        </w:rPr>
      </w:pPr>
      <w:r w:rsidRPr="007366F4">
        <w:rPr>
          <w:rFonts w:ascii="Cambria" w:eastAsia="Times New Roman" w:hAnsi="Cambria"/>
          <w:i/>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538F7AB9" w14:textId="77777777" w:rsidR="00023D82" w:rsidRPr="009628BF" w:rsidRDefault="00023D82" w:rsidP="007366F4">
      <w:pPr>
        <w:spacing w:after="0"/>
        <w:rPr>
          <w:rFonts w:ascii="Cambria" w:hAnsi="Cambria" w:cs="Cambria"/>
          <w:b/>
          <w:sz w:val="24"/>
          <w:szCs w:val="24"/>
          <w:lang w:eastAsia="pl-PL"/>
        </w:rPr>
      </w:pPr>
    </w:p>
    <w:p w14:paraId="4263FC46" w14:textId="77777777" w:rsidR="001B7CC5" w:rsidRPr="009628BF" w:rsidRDefault="001B7CC5" w:rsidP="007366F4">
      <w:pPr>
        <w:spacing w:after="0"/>
        <w:jc w:val="center"/>
        <w:rPr>
          <w:rFonts w:ascii="Cambria" w:hAnsi="Cambria"/>
          <w:sz w:val="24"/>
          <w:szCs w:val="24"/>
        </w:rPr>
      </w:pPr>
      <w:r w:rsidRPr="009628BF">
        <w:rPr>
          <w:rFonts w:ascii="Cambria" w:hAnsi="Cambria" w:cs="Cambria"/>
          <w:b/>
          <w:sz w:val="24"/>
          <w:szCs w:val="24"/>
          <w:lang w:eastAsia="pl-PL"/>
        </w:rPr>
        <w:t>§ 8</w:t>
      </w:r>
    </w:p>
    <w:p w14:paraId="10D1E6F2" w14:textId="77777777" w:rsidR="001B7CC5" w:rsidRPr="009628BF" w:rsidRDefault="001B7CC5" w:rsidP="007366F4">
      <w:pPr>
        <w:spacing w:after="0"/>
        <w:jc w:val="center"/>
        <w:rPr>
          <w:rFonts w:ascii="Cambria" w:hAnsi="Cambria" w:cs="Cambria"/>
          <w:b/>
          <w:sz w:val="24"/>
          <w:szCs w:val="24"/>
          <w:lang w:eastAsia="pl-PL"/>
        </w:rPr>
      </w:pPr>
      <w:r w:rsidRPr="009628BF">
        <w:rPr>
          <w:rFonts w:ascii="Cambria" w:hAnsi="Cambria" w:cs="Cambria"/>
          <w:b/>
          <w:sz w:val="24"/>
          <w:szCs w:val="24"/>
          <w:lang w:eastAsia="pl-PL"/>
        </w:rPr>
        <w:t>Gwarancja i rękojmia</w:t>
      </w:r>
    </w:p>
    <w:p w14:paraId="5F957966" w14:textId="430E65F2" w:rsidR="008C6368" w:rsidRPr="009628BF" w:rsidRDefault="00CF2618" w:rsidP="00FC7815">
      <w:pPr>
        <w:numPr>
          <w:ilvl w:val="2"/>
          <w:numId w:val="29"/>
        </w:numPr>
        <w:suppressAutoHyphens w:val="0"/>
        <w:spacing w:after="0"/>
        <w:ind w:left="458" w:hanging="458"/>
        <w:jc w:val="both"/>
        <w:rPr>
          <w:rFonts w:ascii="Cambria" w:hAnsi="Cambria"/>
          <w:sz w:val="24"/>
          <w:szCs w:val="24"/>
        </w:rPr>
      </w:pPr>
      <w:r>
        <w:rPr>
          <w:rFonts w:ascii="Cambria" w:hAnsi="Cambria" w:cs="Cambria"/>
          <w:sz w:val="24"/>
          <w:szCs w:val="24"/>
        </w:rPr>
        <w:t>Przedmiot zamówienia objęty jest gwarancją producenta dostarczonych produktów</w:t>
      </w:r>
      <w:r w:rsidR="00870D78">
        <w:rPr>
          <w:rFonts w:ascii="Cambria" w:hAnsi="Cambria" w:cs="Cambria"/>
          <w:sz w:val="24"/>
          <w:szCs w:val="24"/>
        </w:rPr>
        <w:t>, jeżeli producent produktu oferuje dla niego gwarancję</w:t>
      </w:r>
      <w:r>
        <w:rPr>
          <w:rFonts w:ascii="Cambria" w:hAnsi="Cambria" w:cs="Cambria"/>
          <w:sz w:val="24"/>
          <w:szCs w:val="24"/>
        </w:rPr>
        <w:t>. Wykonawca zobowiązany jest wykonać zamówienie w sposób zapewniający przeniesienie uprawnień gwarancyjnych na Zamawiającego na pełny okres wskazany przez producenta.</w:t>
      </w:r>
    </w:p>
    <w:p w14:paraId="67F773C9" w14:textId="77777777" w:rsidR="001B7CC5" w:rsidRPr="009628BF" w:rsidRDefault="001B7CC5" w:rsidP="00FC7815">
      <w:pPr>
        <w:pStyle w:val="Akapitzlist"/>
        <w:widowControl w:val="0"/>
        <w:numPr>
          <w:ilvl w:val="2"/>
          <w:numId w:val="29"/>
        </w:numPr>
        <w:autoSpaceDE w:val="0"/>
        <w:spacing w:line="276" w:lineRule="auto"/>
        <w:ind w:left="426" w:hanging="426"/>
        <w:jc w:val="both"/>
        <w:rPr>
          <w:rFonts w:ascii="Cambria" w:hAnsi="Cambria"/>
        </w:rPr>
      </w:pPr>
      <w:r w:rsidRPr="009628BF">
        <w:rPr>
          <w:rFonts w:ascii="Cambria" w:hAnsi="Cambria" w:cs="Cambria"/>
        </w:rPr>
        <w:t xml:space="preserve">Strony nie ograniczają uprawnień zamawiającego z tytułu rękojmi za wady fizyczne wynikających z przepisów art. 556 – 576 kodeksu cywilnego. </w:t>
      </w:r>
    </w:p>
    <w:p w14:paraId="1B21D7FD" w14:textId="05C3A0C8" w:rsidR="001B7CC5" w:rsidRPr="009628BF" w:rsidRDefault="001B7CC5" w:rsidP="00FC7815">
      <w:pPr>
        <w:pStyle w:val="Akapitzlist"/>
        <w:widowControl w:val="0"/>
        <w:numPr>
          <w:ilvl w:val="2"/>
          <w:numId w:val="29"/>
        </w:numPr>
        <w:autoSpaceDE w:val="0"/>
        <w:spacing w:line="276" w:lineRule="auto"/>
        <w:ind w:left="426" w:hanging="426"/>
        <w:jc w:val="both"/>
        <w:rPr>
          <w:rFonts w:ascii="Cambria" w:hAnsi="Cambria"/>
        </w:rPr>
      </w:pPr>
      <w:r w:rsidRPr="009628BF">
        <w:rPr>
          <w:rFonts w:ascii="Cambria" w:hAnsi="Cambria" w:cs="Cambria"/>
        </w:rPr>
        <w:t xml:space="preserve">Odpowiedzialność Wykonawcy z tytułu rękojmi za wady fizyczne dotyczy wad przedmiotu umowy istniejących w czasie dokonywania czynności odbioru oraz wad powstałych po odbiorze, </w:t>
      </w:r>
      <w:r w:rsidR="00CF2618">
        <w:rPr>
          <w:rFonts w:ascii="Cambria" w:hAnsi="Cambria" w:cs="Cambria"/>
        </w:rPr>
        <w:t xml:space="preserve">z </w:t>
      </w:r>
      <w:r w:rsidRPr="009628BF">
        <w:rPr>
          <w:rFonts w:ascii="Cambria" w:hAnsi="Cambria" w:cs="Cambria"/>
        </w:rPr>
        <w:t xml:space="preserve">przyczyn tkwiących w przedmiocie umowy w chwili </w:t>
      </w:r>
      <w:r w:rsidRPr="009628BF">
        <w:rPr>
          <w:rFonts w:ascii="Cambria" w:hAnsi="Cambria" w:cs="Cambria"/>
        </w:rPr>
        <w:lastRenderedPageBreak/>
        <w:t xml:space="preserve">odbioru, z zastrzeżeniem, że w przypadku gdy w wykonaniu swoich obowiązków </w:t>
      </w:r>
      <w:r w:rsidR="00CF2618">
        <w:rPr>
          <w:rFonts w:ascii="Cambria" w:hAnsi="Cambria" w:cs="Cambria"/>
        </w:rPr>
        <w:t>Wykonawca</w:t>
      </w:r>
      <w:r w:rsidRPr="009628BF">
        <w:rPr>
          <w:rFonts w:ascii="Cambria" w:hAnsi="Cambria" w:cs="Cambria"/>
        </w:rPr>
        <w:t xml:space="preserve">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7C67C2F3" w14:textId="77777777" w:rsidR="00A21365" w:rsidRPr="00552D45" w:rsidRDefault="00A21365" w:rsidP="007366F4">
      <w:pPr>
        <w:suppressAutoHyphens w:val="0"/>
        <w:spacing w:after="0"/>
        <w:ind w:left="458"/>
        <w:jc w:val="both"/>
        <w:rPr>
          <w:rFonts w:ascii="Cambria" w:hAnsi="Cambria" w:cs="Cambria"/>
          <w:b/>
          <w:sz w:val="24"/>
          <w:szCs w:val="24"/>
        </w:rPr>
      </w:pPr>
    </w:p>
    <w:p w14:paraId="33AECD67" w14:textId="09087B2B" w:rsidR="00023D82" w:rsidRPr="00552D45" w:rsidRDefault="00023D82" w:rsidP="00464F68">
      <w:pPr>
        <w:pStyle w:val="p2"/>
        <w:spacing w:line="276" w:lineRule="auto"/>
        <w:jc w:val="center"/>
        <w:rPr>
          <w:rFonts w:ascii="Cambria" w:hAnsi="Cambria" w:cs="Cambria"/>
          <w:b/>
          <w:sz w:val="24"/>
          <w:szCs w:val="24"/>
        </w:rPr>
      </w:pPr>
      <w:r w:rsidRPr="00552D45">
        <w:rPr>
          <w:rFonts w:ascii="Cambria" w:hAnsi="Cambria" w:cs="Cambria"/>
          <w:b/>
          <w:sz w:val="24"/>
          <w:szCs w:val="24"/>
        </w:rPr>
        <w:t>§</w:t>
      </w:r>
      <w:r w:rsidR="00464F68">
        <w:rPr>
          <w:rFonts w:ascii="Cambria" w:hAnsi="Cambria" w:cs="Cambria"/>
          <w:b/>
          <w:sz w:val="24"/>
          <w:szCs w:val="24"/>
        </w:rPr>
        <w:t xml:space="preserve"> </w:t>
      </w:r>
      <w:r w:rsidRPr="00552D45">
        <w:rPr>
          <w:rFonts w:ascii="Cambria" w:hAnsi="Cambria" w:cs="Cambria"/>
          <w:b/>
          <w:sz w:val="24"/>
          <w:szCs w:val="24"/>
        </w:rPr>
        <w:t>8a</w:t>
      </w:r>
    </w:p>
    <w:p w14:paraId="540ABC43" w14:textId="77777777" w:rsidR="00023D82" w:rsidRPr="00552D45" w:rsidRDefault="00023D82" w:rsidP="007366F4">
      <w:pPr>
        <w:suppressAutoHyphens w:val="0"/>
        <w:autoSpaceDE w:val="0"/>
        <w:autoSpaceDN w:val="0"/>
        <w:adjustRightInd w:val="0"/>
        <w:spacing w:after="0"/>
        <w:ind w:left="360"/>
        <w:jc w:val="center"/>
        <w:rPr>
          <w:rFonts w:ascii="Cambria" w:hAnsi="Cambria" w:cs="Cambria"/>
          <w:sz w:val="24"/>
          <w:szCs w:val="24"/>
          <w:lang w:eastAsia="pl-PL"/>
        </w:rPr>
      </w:pPr>
      <w:r w:rsidRPr="00552D45">
        <w:rPr>
          <w:rFonts w:ascii="Cambria" w:hAnsi="Cambria" w:cs="Cambria"/>
          <w:b/>
          <w:bCs/>
          <w:sz w:val="24"/>
          <w:szCs w:val="24"/>
          <w:lang w:eastAsia="pl-PL"/>
        </w:rPr>
        <w:t xml:space="preserve">Prawa autorskie </w:t>
      </w:r>
    </w:p>
    <w:p w14:paraId="3AE539FF" w14:textId="77777777" w:rsidR="00023D82" w:rsidRPr="00552D45" w:rsidRDefault="00023D82" w:rsidP="003E6411">
      <w:pPr>
        <w:jc w:val="both"/>
        <w:rPr>
          <w:rFonts w:ascii="Cambria" w:hAnsi="Cambria"/>
          <w:noProof/>
          <w:sz w:val="24"/>
          <w:szCs w:val="24"/>
        </w:rPr>
      </w:pPr>
      <w:r w:rsidRPr="00552D45">
        <w:rPr>
          <w:rFonts w:ascii="Cambria" w:hAnsi="Cambria"/>
          <w:noProof/>
          <w:sz w:val="24"/>
          <w:szCs w:val="24"/>
        </w:rPr>
        <w:t>Wykonawca oświadcza, że korzystanie przez Zamawiającego z Przedmiotu Umowy zgodnie z niniejszą Umową nie narusza, ani nie będzie naruszać żadnych praw osób trzecich</w:t>
      </w:r>
      <w:r w:rsidR="00240780" w:rsidRPr="00552D45">
        <w:rPr>
          <w:rFonts w:ascii="Cambria" w:hAnsi="Cambria"/>
          <w:noProof/>
          <w:sz w:val="24"/>
          <w:szCs w:val="24"/>
        </w:rPr>
        <w:t>.</w:t>
      </w:r>
    </w:p>
    <w:p w14:paraId="06EEB572" w14:textId="77777777" w:rsidR="00986186" w:rsidRPr="00552D45" w:rsidRDefault="00986186" w:rsidP="007366F4">
      <w:pPr>
        <w:pStyle w:val="p2"/>
        <w:spacing w:line="276" w:lineRule="auto"/>
        <w:jc w:val="center"/>
        <w:rPr>
          <w:rFonts w:ascii="Cambria" w:hAnsi="Cambria"/>
          <w:sz w:val="24"/>
          <w:szCs w:val="24"/>
        </w:rPr>
      </w:pPr>
      <w:r w:rsidRPr="00552D45">
        <w:rPr>
          <w:rFonts w:ascii="Cambria" w:hAnsi="Cambria" w:cs="Cambria"/>
          <w:b/>
          <w:sz w:val="24"/>
          <w:szCs w:val="24"/>
        </w:rPr>
        <w:t>§ 9</w:t>
      </w:r>
    </w:p>
    <w:p w14:paraId="0EB386AC" w14:textId="77777777" w:rsidR="00986186" w:rsidRPr="007366F4" w:rsidRDefault="00986186" w:rsidP="007366F4">
      <w:pPr>
        <w:pStyle w:val="p2"/>
        <w:spacing w:line="276" w:lineRule="auto"/>
        <w:jc w:val="center"/>
        <w:rPr>
          <w:rFonts w:ascii="Cambria" w:hAnsi="Cambria" w:cs="Cambria"/>
          <w:b/>
          <w:sz w:val="24"/>
          <w:szCs w:val="24"/>
        </w:rPr>
      </w:pPr>
      <w:r w:rsidRPr="007366F4">
        <w:rPr>
          <w:rFonts w:ascii="Cambria" w:hAnsi="Cambria" w:cs="Cambria"/>
          <w:b/>
          <w:sz w:val="24"/>
          <w:szCs w:val="24"/>
        </w:rPr>
        <w:t>Kary umowne i odstąpienie od umowy</w:t>
      </w:r>
    </w:p>
    <w:p w14:paraId="3CE15B97" w14:textId="026D7635"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 xml:space="preserve">W razie zwłoki w wykonaniu przedmiotu umowy, Wykonawca będzie zobowiązany do zapłacenia kary umownej w wysokości </w:t>
      </w:r>
      <w:r w:rsidR="0045184B" w:rsidRPr="007366F4">
        <w:rPr>
          <w:rFonts w:ascii="Cambria" w:hAnsi="Cambria" w:cs="Cambria"/>
          <w:sz w:val="24"/>
          <w:szCs w:val="24"/>
        </w:rPr>
        <w:t>0</w:t>
      </w:r>
      <w:r w:rsidR="00CF2618">
        <w:rPr>
          <w:rFonts w:ascii="Cambria" w:hAnsi="Cambria" w:cs="Cambria"/>
          <w:sz w:val="24"/>
          <w:szCs w:val="24"/>
        </w:rPr>
        <w:t>,2</w:t>
      </w:r>
      <w:r w:rsidRPr="007366F4">
        <w:rPr>
          <w:rFonts w:ascii="Cambria" w:hAnsi="Cambria" w:cs="Cambria"/>
          <w:sz w:val="24"/>
          <w:szCs w:val="24"/>
        </w:rPr>
        <w:t>% kwoty wynagrodzenia brutto, o której mowa w § 7 ust. 1 umowy, za każdy dzień zwłoki. Zwłoka będzie liczona w stosunku do termin</w:t>
      </w:r>
      <w:r w:rsidR="008B5E7D" w:rsidRPr="007366F4">
        <w:rPr>
          <w:rFonts w:ascii="Cambria" w:hAnsi="Cambria" w:cs="Cambria"/>
          <w:sz w:val="24"/>
          <w:szCs w:val="24"/>
        </w:rPr>
        <w:t>ów</w:t>
      </w:r>
      <w:r w:rsidRPr="007366F4">
        <w:rPr>
          <w:rFonts w:ascii="Cambria" w:hAnsi="Cambria" w:cs="Cambria"/>
          <w:sz w:val="24"/>
          <w:szCs w:val="24"/>
        </w:rPr>
        <w:t>, o który</w:t>
      </w:r>
      <w:r w:rsidR="008B5E7D" w:rsidRPr="007366F4">
        <w:rPr>
          <w:rFonts w:ascii="Cambria" w:hAnsi="Cambria" w:cs="Cambria"/>
          <w:sz w:val="24"/>
          <w:szCs w:val="24"/>
        </w:rPr>
        <w:t>ch</w:t>
      </w:r>
      <w:r w:rsidRPr="007366F4">
        <w:rPr>
          <w:rFonts w:ascii="Cambria" w:hAnsi="Cambria" w:cs="Cambria"/>
          <w:sz w:val="24"/>
          <w:szCs w:val="24"/>
        </w:rPr>
        <w:t xml:space="preserve"> mowa § 5 ust. 1 niniejszej umowy.</w:t>
      </w:r>
    </w:p>
    <w:p w14:paraId="1207BA8D" w14:textId="65F18D85" w:rsidR="0090152F" w:rsidRPr="0090152F" w:rsidRDefault="0090152F" w:rsidP="00FC7815">
      <w:pPr>
        <w:pStyle w:val="p2"/>
        <w:numPr>
          <w:ilvl w:val="2"/>
          <w:numId w:val="11"/>
        </w:numPr>
        <w:spacing w:line="276" w:lineRule="auto"/>
        <w:ind w:left="426" w:hanging="426"/>
        <w:jc w:val="both"/>
        <w:rPr>
          <w:rFonts w:ascii="Cambria" w:hAnsi="Cambria"/>
          <w:sz w:val="24"/>
          <w:szCs w:val="24"/>
        </w:rPr>
      </w:pPr>
      <w:r w:rsidRPr="0090152F">
        <w:rPr>
          <w:rFonts w:ascii="Cambria" w:hAnsi="Cambria"/>
          <w:sz w:val="24"/>
          <w:szCs w:val="24"/>
        </w:rPr>
        <w:t xml:space="preserve">W przypadku niedopełnienia obowiązku zaangażowania przy realizacji przedmiotu zamówienia osoby </w:t>
      </w:r>
      <w:r w:rsidR="001B78ED" w:rsidRPr="001B78ED">
        <w:rPr>
          <w:rFonts w:ascii="Cambria" w:hAnsi="Cambria"/>
          <w:sz w:val="24"/>
          <w:szCs w:val="24"/>
        </w:rPr>
        <w:t xml:space="preserve">należącej do grupy osób marginalizowanych </w:t>
      </w:r>
      <w:r w:rsidRPr="0090152F">
        <w:rPr>
          <w:rFonts w:ascii="Cambria" w:hAnsi="Cambria"/>
          <w:sz w:val="24"/>
          <w:szCs w:val="24"/>
        </w:rPr>
        <w:t xml:space="preserve">(zgodnie z deklaracją Wykonawcy w ofercie), Wykonawca będzie zobowiązany do zapłacenia kary umownej w wysokości </w:t>
      </w:r>
      <w:r w:rsidR="001B78ED">
        <w:rPr>
          <w:rFonts w:ascii="Cambria" w:hAnsi="Cambria"/>
          <w:sz w:val="24"/>
          <w:szCs w:val="24"/>
        </w:rPr>
        <w:t xml:space="preserve">5% </w:t>
      </w:r>
      <w:r w:rsidR="001B78ED" w:rsidRPr="007366F4">
        <w:rPr>
          <w:rFonts w:ascii="Cambria" w:hAnsi="Cambria" w:cs="Cambria"/>
          <w:sz w:val="24"/>
          <w:szCs w:val="24"/>
        </w:rPr>
        <w:t>kwoty wynagrodzenia brutto</w:t>
      </w:r>
      <w:r w:rsidRPr="0090152F">
        <w:rPr>
          <w:rFonts w:ascii="Cambria" w:hAnsi="Cambria"/>
          <w:sz w:val="24"/>
          <w:szCs w:val="24"/>
        </w:rPr>
        <w:t xml:space="preserve">. </w:t>
      </w:r>
    </w:p>
    <w:p w14:paraId="46A0D01B" w14:textId="32E114F2"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Wykonawca zapłaci Zamawiającemu kar</w:t>
      </w:r>
      <w:r w:rsidR="00810734" w:rsidRPr="007366F4">
        <w:rPr>
          <w:rFonts w:ascii="Cambria" w:hAnsi="Cambria" w:cs="Cambria"/>
          <w:sz w:val="24"/>
          <w:szCs w:val="24"/>
        </w:rPr>
        <w:t>ę</w:t>
      </w:r>
      <w:r w:rsidRPr="007366F4">
        <w:rPr>
          <w:rFonts w:ascii="Cambria" w:hAnsi="Cambria" w:cs="Cambria"/>
          <w:sz w:val="24"/>
          <w:szCs w:val="24"/>
        </w:rPr>
        <w:t xml:space="preserve"> umown</w:t>
      </w:r>
      <w:r w:rsidR="00810734" w:rsidRPr="007366F4">
        <w:rPr>
          <w:rFonts w:ascii="Cambria" w:hAnsi="Cambria" w:cs="Cambria"/>
          <w:sz w:val="24"/>
          <w:szCs w:val="24"/>
        </w:rPr>
        <w:t>ą</w:t>
      </w:r>
      <w:r w:rsidRPr="007366F4">
        <w:rPr>
          <w:rFonts w:ascii="Cambria" w:hAnsi="Cambria" w:cs="Cambria"/>
          <w:sz w:val="24"/>
          <w:szCs w:val="24"/>
        </w:rPr>
        <w:t xml:space="preserve"> w wysokości </w:t>
      </w:r>
      <w:r w:rsidR="001B78ED">
        <w:rPr>
          <w:rFonts w:ascii="Cambria" w:hAnsi="Cambria" w:cs="Cambria"/>
          <w:sz w:val="24"/>
          <w:szCs w:val="24"/>
        </w:rPr>
        <w:t xml:space="preserve">20 </w:t>
      </w:r>
      <w:r w:rsidRPr="007366F4">
        <w:rPr>
          <w:rFonts w:ascii="Cambria" w:hAnsi="Cambria" w:cs="Cambria"/>
          <w:sz w:val="24"/>
          <w:szCs w:val="24"/>
        </w:rPr>
        <w:t>% wynagrodzenia brutto, o którym mowa w § 7 ust. 1 umowy w przypadku odstąpienia od umowy na skutek okoliczności, za które odpowiedzialność ponosi Wykonawca.</w:t>
      </w:r>
    </w:p>
    <w:p w14:paraId="225C78DF" w14:textId="44AFA5A3"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Zamawiający zapłaci Wykonawcy kar</w:t>
      </w:r>
      <w:r w:rsidR="00810734" w:rsidRPr="007366F4">
        <w:rPr>
          <w:rFonts w:ascii="Cambria" w:hAnsi="Cambria" w:cs="Cambria"/>
          <w:sz w:val="24"/>
          <w:szCs w:val="24"/>
        </w:rPr>
        <w:t>ę</w:t>
      </w:r>
      <w:r w:rsidRPr="007366F4">
        <w:rPr>
          <w:rFonts w:ascii="Cambria" w:hAnsi="Cambria" w:cs="Cambria"/>
          <w:sz w:val="24"/>
          <w:szCs w:val="24"/>
        </w:rPr>
        <w:t xml:space="preserve"> umown</w:t>
      </w:r>
      <w:r w:rsidR="00810734" w:rsidRPr="007366F4">
        <w:rPr>
          <w:rFonts w:ascii="Cambria" w:hAnsi="Cambria" w:cs="Cambria"/>
          <w:sz w:val="24"/>
          <w:szCs w:val="24"/>
        </w:rPr>
        <w:t>ą</w:t>
      </w:r>
      <w:r w:rsidRPr="007366F4">
        <w:rPr>
          <w:rFonts w:ascii="Cambria" w:hAnsi="Cambria" w:cs="Cambria"/>
          <w:sz w:val="24"/>
          <w:szCs w:val="24"/>
        </w:rPr>
        <w:t xml:space="preserve"> w wysokości </w:t>
      </w:r>
      <w:r w:rsidR="001B78ED">
        <w:rPr>
          <w:rFonts w:ascii="Cambria" w:hAnsi="Cambria" w:cs="Cambria"/>
          <w:sz w:val="24"/>
          <w:szCs w:val="24"/>
        </w:rPr>
        <w:t xml:space="preserve">20 </w:t>
      </w:r>
      <w:r w:rsidRPr="007366F4">
        <w:rPr>
          <w:rFonts w:ascii="Cambria" w:hAnsi="Cambria" w:cs="Cambria"/>
          <w:sz w:val="24"/>
          <w:szCs w:val="24"/>
        </w:rPr>
        <w:t>% wynagrodzenia brutto, o którym mowa w § 7 ust. 1 umowy w przypadku odstąpienia od umowy na skutek okoliczności, za które odpowiedzialność ponosi Zamawiający.</w:t>
      </w:r>
    </w:p>
    <w:p w14:paraId="5095CD6A" w14:textId="77777777"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Zamawiający może potrącić kary umowne z przysługującego Wykonawcy wynagrodzenia.</w:t>
      </w:r>
    </w:p>
    <w:p w14:paraId="1DF64383" w14:textId="77777777"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Zamawiający może na zasadach ogólnych dochodzić odszkodowania przewyższającego kary umowne.</w:t>
      </w:r>
    </w:p>
    <w:p w14:paraId="0B88B091" w14:textId="01487F15"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 xml:space="preserve">Maksymalna wysokość kar umownych, jakie może naliczyć Zamawiający wynosi </w:t>
      </w:r>
      <w:r w:rsidR="001B78ED">
        <w:rPr>
          <w:rFonts w:ascii="Cambria" w:hAnsi="Cambria" w:cs="Cambria"/>
          <w:sz w:val="24"/>
          <w:szCs w:val="24"/>
        </w:rPr>
        <w:t xml:space="preserve">20 </w:t>
      </w:r>
      <w:r w:rsidRPr="007366F4">
        <w:rPr>
          <w:rFonts w:ascii="Cambria" w:hAnsi="Cambria" w:cs="Cambria"/>
          <w:sz w:val="24"/>
          <w:szCs w:val="24"/>
        </w:rPr>
        <w:t>% wynagrodzenia brutto, o którym mowa w § 7 ust. 1 umowy.</w:t>
      </w:r>
    </w:p>
    <w:p w14:paraId="15EA5217" w14:textId="588BB610"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 xml:space="preserve">Oświadczenie o odstąpieniu od umowy należy złożyć drugiej stronie, w formie pisemnej, </w:t>
      </w:r>
      <w:r w:rsidR="005B1795" w:rsidRPr="007366F4">
        <w:rPr>
          <w:rFonts w:ascii="Cambria" w:hAnsi="Cambria" w:cs="Cambria"/>
          <w:sz w:val="24"/>
          <w:szCs w:val="24"/>
        </w:rPr>
        <w:t xml:space="preserve">elektronicznej lub dokumentowej, </w:t>
      </w:r>
      <w:r w:rsidRPr="007366F4">
        <w:rPr>
          <w:rFonts w:ascii="Cambria" w:hAnsi="Cambria" w:cs="Cambria"/>
          <w:sz w:val="24"/>
          <w:szCs w:val="24"/>
        </w:rPr>
        <w:t xml:space="preserve">pod rygorem nieważności w terminie </w:t>
      </w:r>
      <w:r w:rsidR="001B78ED">
        <w:rPr>
          <w:rFonts w:ascii="Cambria" w:hAnsi="Cambria" w:cs="Cambria"/>
          <w:sz w:val="24"/>
          <w:szCs w:val="24"/>
        </w:rPr>
        <w:t>30 dni</w:t>
      </w:r>
      <w:r w:rsidRPr="007366F4">
        <w:rPr>
          <w:rFonts w:ascii="Cambria" w:hAnsi="Cambria" w:cs="Cambria"/>
          <w:sz w:val="24"/>
          <w:szCs w:val="24"/>
        </w:rPr>
        <w:t xml:space="preserve"> od dnia powzięcia wiadomości o okoliczności uzasadniającej odstąpienie. Oświadczenie o odstąpieniu musi zawierać uzasadnienie. Odstąpienie staje się skuteczne z chwilą doręczenia drugiej stronie</w:t>
      </w:r>
      <w:r w:rsidR="005B1795" w:rsidRPr="007366F4">
        <w:rPr>
          <w:rFonts w:ascii="Cambria" w:hAnsi="Cambria" w:cs="Cambria"/>
          <w:sz w:val="24"/>
          <w:szCs w:val="24"/>
        </w:rPr>
        <w:t>, w tym także na adresy mailowe podane jako kontaktowe przez Strony.</w:t>
      </w:r>
    </w:p>
    <w:p w14:paraId="595C04A9" w14:textId="77777777"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lastRenderedPageBreak/>
        <w:t>W przypadku wykonywania przedmiotu umowy niezgodnie z jej postanowieniami zamawiający ma prawo odstąpienia od umowy po uprzednim bezskutecznym wezwaniu wykonawcy do wykonania umowy zgodnie z jej treścią</w:t>
      </w:r>
      <w:r w:rsidR="007839D6" w:rsidRPr="007366F4">
        <w:rPr>
          <w:rFonts w:ascii="Cambria" w:hAnsi="Cambria" w:cs="Cambria"/>
          <w:sz w:val="24"/>
          <w:szCs w:val="24"/>
        </w:rPr>
        <w:t xml:space="preserve"> w terminie </w:t>
      </w:r>
      <w:r w:rsidR="005B1795" w:rsidRPr="007366F4">
        <w:rPr>
          <w:rFonts w:ascii="Cambria" w:hAnsi="Cambria" w:cs="Cambria"/>
          <w:sz w:val="24"/>
          <w:szCs w:val="24"/>
        </w:rPr>
        <w:t>14</w:t>
      </w:r>
      <w:r w:rsidR="007839D6" w:rsidRPr="007366F4">
        <w:rPr>
          <w:rFonts w:ascii="Cambria" w:hAnsi="Cambria" w:cs="Cambria"/>
          <w:sz w:val="24"/>
          <w:szCs w:val="24"/>
        </w:rPr>
        <w:t xml:space="preserve"> dni od upływu terminu wyznaczonego na podjęcie realizacji umowy zgodnie z jej treścią</w:t>
      </w:r>
      <w:r w:rsidRPr="007366F4">
        <w:rPr>
          <w:rFonts w:ascii="Cambria" w:hAnsi="Cambria" w:cs="Cambria"/>
          <w:sz w:val="24"/>
          <w:szCs w:val="24"/>
        </w:rPr>
        <w:t xml:space="preserve">. </w:t>
      </w:r>
    </w:p>
    <w:p w14:paraId="2DEA617B" w14:textId="5DC366B5" w:rsidR="006069F1" w:rsidRPr="001B78ED" w:rsidRDefault="007839D6" w:rsidP="001B78ED">
      <w:pPr>
        <w:pStyle w:val="p2"/>
        <w:numPr>
          <w:ilvl w:val="2"/>
          <w:numId w:val="11"/>
        </w:numPr>
        <w:spacing w:line="276" w:lineRule="auto"/>
        <w:ind w:left="426" w:hanging="426"/>
        <w:jc w:val="both"/>
        <w:rPr>
          <w:rStyle w:val="s1"/>
          <w:rFonts w:ascii="Cambria" w:hAnsi="Cambria" w:cs="Cambria"/>
          <w:b/>
          <w:sz w:val="24"/>
          <w:szCs w:val="24"/>
        </w:rPr>
      </w:pPr>
      <w:r w:rsidRPr="001B78ED">
        <w:rPr>
          <w:rFonts w:ascii="Cambria" w:hAnsi="Cambria" w:cs="Cambria"/>
          <w:sz w:val="24"/>
          <w:szCs w:val="24"/>
        </w:rPr>
        <w:t xml:space="preserve">Zamawiający może odstąpić od umowy, jeżeli zwłoka w wykonaniu zamówienia przekracza </w:t>
      </w:r>
      <w:r w:rsidR="005B1795" w:rsidRPr="001B78ED">
        <w:rPr>
          <w:rFonts w:ascii="Cambria" w:hAnsi="Cambria" w:cs="Cambria"/>
          <w:sz w:val="24"/>
          <w:szCs w:val="24"/>
        </w:rPr>
        <w:t>14</w:t>
      </w:r>
      <w:r w:rsidRPr="001B78ED">
        <w:rPr>
          <w:rFonts w:ascii="Cambria" w:hAnsi="Cambria" w:cs="Cambria"/>
          <w:sz w:val="24"/>
          <w:szCs w:val="24"/>
        </w:rPr>
        <w:t xml:space="preserve"> dni.</w:t>
      </w:r>
      <w:r w:rsidR="001B78ED">
        <w:rPr>
          <w:rFonts w:ascii="Cambria" w:hAnsi="Cambria" w:cs="Cambria"/>
          <w:sz w:val="24"/>
          <w:szCs w:val="24"/>
        </w:rPr>
        <w:t xml:space="preserve"> </w:t>
      </w:r>
    </w:p>
    <w:p w14:paraId="64970A06" w14:textId="77777777" w:rsidR="001B78ED" w:rsidRDefault="001B78ED" w:rsidP="007366F4">
      <w:pPr>
        <w:pStyle w:val="p2"/>
        <w:spacing w:line="276" w:lineRule="auto"/>
        <w:jc w:val="center"/>
        <w:rPr>
          <w:rStyle w:val="s1"/>
          <w:rFonts w:ascii="Cambria" w:hAnsi="Cambria" w:cs="Cambria"/>
          <w:b/>
          <w:sz w:val="24"/>
          <w:szCs w:val="24"/>
        </w:rPr>
      </w:pPr>
    </w:p>
    <w:p w14:paraId="21ABAF2D" w14:textId="2C481695" w:rsidR="00023D82" w:rsidRPr="007366F4" w:rsidRDefault="00023D82" w:rsidP="007366F4">
      <w:pPr>
        <w:pStyle w:val="p2"/>
        <w:spacing w:line="276" w:lineRule="auto"/>
        <w:jc w:val="center"/>
        <w:rPr>
          <w:rFonts w:ascii="Cambria" w:hAnsi="Cambria"/>
        </w:rPr>
      </w:pPr>
      <w:r w:rsidRPr="007366F4">
        <w:rPr>
          <w:rStyle w:val="s1"/>
          <w:rFonts w:ascii="Cambria" w:hAnsi="Cambria" w:cs="Cambria"/>
          <w:b/>
          <w:sz w:val="24"/>
          <w:szCs w:val="24"/>
        </w:rPr>
        <w:t xml:space="preserve">§ </w:t>
      </w:r>
      <w:r w:rsidRPr="007366F4">
        <w:rPr>
          <w:rFonts w:ascii="Cambria" w:hAnsi="Cambria" w:cs="Cambria"/>
          <w:b/>
          <w:sz w:val="24"/>
          <w:szCs w:val="24"/>
        </w:rPr>
        <w:t>10</w:t>
      </w:r>
    </w:p>
    <w:p w14:paraId="526C1130"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Zmiany postanowień umowy</w:t>
      </w:r>
    </w:p>
    <w:p w14:paraId="16DC2EFD" w14:textId="68BFE8C3" w:rsidR="00023D82" w:rsidRPr="007366F4" w:rsidRDefault="005B1795" w:rsidP="00FC7815">
      <w:pPr>
        <w:pStyle w:val="p2"/>
        <w:numPr>
          <w:ilvl w:val="0"/>
          <w:numId w:val="8"/>
        </w:numPr>
        <w:spacing w:line="276" w:lineRule="auto"/>
        <w:ind w:left="426" w:hanging="426"/>
        <w:jc w:val="both"/>
        <w:rPr>
          <w:rFonts w:ascii="Cambria" w:hAnsi="Cambria"/>
        </w:rPr>
      </w:pPr>
      <w:bookmarkStart w:id="2" w:name="_Hlk136864894"/>
      <w:r w:rsidRPr="007366F4">
        <w:rPr>
          <w:rFonts w:ascii="Cambria" w:hAnsi="Cambria" w:cs="Cambria"/>
          <w:sz w:val="24"/>
          <w:szCs w:val="24"/>
        </w:rPr>
        <w:t>Niezależnie od przypadków umożliwiających zmianę umowy wynikających z przepisów powszechnie obowiązujących</w:t>
      </w:r>
      <w:bookmarkEnd w:id="2"/>
      <w:r w:rsidRPr="007366F4">
        <w:rPr>
          <w:rFonts w:ascii="Cambria" w:hAnsi="Cambria" w:cs="Cambria"/>
          <w:sz w:val="24"/>
          <w:szCs w:val="24"/>
        </w:rPr>
        <w:t xml:space="preserve">, </w:t>
      </w:r>
      <w:r w:rsidR="00023D82" w:rsidRPr="007366F4">
        <w:rPr>
          <w:rFonts w:ascii="Cambria" w:hAnsi="Cambria" w:cs="Cambria"/>
          <w:sz w:val="24"/>
          <w:szCs w:val="24"/>
        </w:rPr>
        <w:t>Zamawiający przewiduje możliwość zmian postanowień umowy w sprawie zamówienia w stosunku do treści wybranej oferty, dotyczących przedmiotu zamówienia, sposobu realizacji zamówienia oraz terminu realizacji umowy</w:t>
      </w:r>
      <w:r w:rsidR="003E6411">
        <w:rPr>
          <w:rFonts w:ascii="Cambria" w:hAnsi="Cambria" w:cs="Cambria"/>
          <w:sz w:val="24"/>
          <w:szCs w:val="24"/>
        </w:rPr>
        <w:t xml:space="preserve"> </w:t>
      </w:r>
      <w:r w:rsidR="00023D82" w:rsidRPr="007366F4">
        <w:rPr>
          <w:rFonts w:ascii="Cambria" w:hAnsi="Cambria" w:cs="Cambria"/>
          <w:sz w:val="24"/>
          <w:szCs w:val="24"/>
        </w:rPr>
        <w:t>i terminu płatności a także wysokości wynagrodzenia wykonawcy, w szczególności w przypadku:</w:t>
      </w:r>
    </w:p>
    <w:p w14:paraId="18035D81" w14:textId="77777777" w:rsidR="00023D82" w:rsidRPr="007366F4" w:rsidRDefault="00023D82" w:rsidP="007366F4">
      <w:pPr>
        <w:pStyle w:val="p2"/>
        <w:numPr>
          <w:ilvl w:val="1"/>
          <w:numId w:val="2"/>
        </w:numPr>
        <w:spacing w:line="276" w:lineRule="auto"/>
        <w:ind w:hanging="294"/>
        <w:jc w:val="both"/>
        <w:rPr>
          <w:rFonts w:ascii="Cambria" w:hAnsi="Cambria"/>
        </w:rPr>
      </w:pPr>
      <w:r w:rsidRPr="007366F4">
        <w:rPr>
          <w:rFonts w:ascii="Cambria" w:hAnsi="Cambria" w:cs="Cambria"/>
          <w:sz w:val="24"/>
          <w:szCs w:val="24"/>
        </w:rPr>
        <w:t>zmian w obowiązujących przepisach prawa, powodujących konieczność dokonania zmian w umowie,</w:t>
      </w:r>
    </w:p>
    <w:p w14:paraId="5426DD2D" w14:textId="77777777" w:rsidR="00023D82" w:rsidRPr="007366F4" w:rsidRDefault="00023D82" w:rsidP="007366F4">
      <w:pPr>
        <w:pStyle w:val="p2"/>
        <w:numPr>
          <w:ilvl w:val="1"/>
          <w:numId w:val="2"/>
        </w:numPr>
        <w:spacing w:line="276" w:lineRule="auto"/>
        <w:ind w:hanging="294"/>
        <w:jc w:val="both"/>
        <w:rPr>
          <w:rFonts w:ascii="Cambria" w:hAnsi="Cambria"/>
        </w:rPr>
      </w:pPr>
      <w:r w:rsidRPr="007366F4">
        <w:rPr>
          <w:rFonts w:ascii="Cambria" w:hAnsi="Cambria" w:cs="Cambria"/>
          <w:sz w:val="24"/>
          <w:szCs w:val="24"/>
        </w:rPr>
        <w:t>w zakresie obowiązującej stawki podatku VAT, w przypadku zmian powszechnie obowiązującego prawa w tym zakresie,</w:t>
      </w:r>
    </w:p>
    <w:p w14:paraId="71FFF3D7" w14:textId="5F7F62B8" w:rsidR="00023D82" w:rsidRPr="007366F4" w:rsidRDefault="00023D82" w:rsidP="007366F4">
      <w:pPr>
        <w:pStyle w:val="p2"/>
        <w:numPr>
          <w:ilvl w:val="1"/>
          <w:numId w:val="2"/>
        </w:numPr>
        <w:spacing w:line="276" w:lineRule="auto"/>
        <w:ind w:hanging="294"/>
        <w:jc w:val="both"/>
        <w:rPr>
          <w:rFonts w:ascii="Cambria" w:hAnsi="Cambria"/>
        </w:rPr>
      </w:pPr>
      <w:r w:rsidRPr="007366F4">
        <w:rPr>
          <w:rFonts w:ascii="Cambria" w:hAnsi="Cambria" w:cs="Cambria"/>
          <w:sz w:val="24"/>
          <w:szCs w:val="24"/>
        </w:rPr>
        <w:t>zaistnienia siły wyższej rozumianej jako zdarzenia pozostające poza kontrolą każdej ze stron, których strony nie mogły przewidzieć ani im zapobiec, i które zakłócają lub uniemożliwiają realizację Umowy, takie zdarzenia obejmują w szczególności: wojny, rewolucje, pożary, powodzie, działania terrorystyczne, zakłócenia spowodowane wprowadzeniem zabezpieczeń antyterrorystycznych (zmiana terminu wykonania o czas trwania przeszkody);</w:t>
      </w:r>
    </w:p>
    <w:p w14:paraId="033A7FE9" w14:textId="77777777" w:rsidR="00023D82" w:rsidRPr="007366F4" w:rsidRDefault="00023D82" w:rsidP="007366F4">
      <w:pPr>
        <w:pStyle w:val="p2"/>
        <w:numPr>
          <w:ilvl w:val="1"/>
          <w:numId w:val="2"/>
        </w:numPr>
        <w:spacing w:line="276" w:lineRule="auto"/>
        <w:ind w:hanging="294"/>
        <w:jc w:val="both"/>
        <w:rPr>
          <w:rFonts w:ascii="Cambria" w:hAnsi="Cambria"/>
        </w:rPr>
      </w:pPr>
      <w:r w:rsidRPr="007366F4">
        <w:rPr>
          <w:rFonts w:ascii="Cambria" w:hAnsi="Cambria" w:cs="Cambria"/>
          <w:sz w:val="24"/>
          <w:szCs w:val="24"/>
        </w:rPr>
        <w:t>wstrzymania realizacji umowy przez zamawiającego na czas przeprowadzenia przez zamawiającego lub podmiot upoważniony kontroli jakości i sposobu realizacji umowy (zmiana terminu wykonania o czas trwania przeszkody);</w:t>
      </w:r>
    </w:p>
    <w:p w14:paraId="07E703E7" w14:textId="77777777" w:rsidR="00023D82" w:rsidRPr="007366F4" w:rsidRDefault="00023D82" w:rsidP="00FC7815">
      <w:pPr>
        <w:pStyle w:val="p2"/>
        <w:numPr>
          <w:ilvl w:val="0"/>
          <w:numId w:val="8"/>
        </w:numPr>
        <w:spacing w:line="276" w:lineRule="auto"/>
        <w:ind w:left="426" w:hanging="426"/>
        <w:jc w:val="both"/>
        <w:rPr>
          <w:rFonts w:ascii="Cambria" w:hAnsi="Cambria"/>
          <w:sz w:val="24"/>
          <w:szCs w:val="24"/>
        </w:rPr>
      </w:pPr>
      <w:r w:rsidRPr="007366F4">
        <w:rPr>
          <w:rFonts w:ascii="Cambria" w:hAnsi="Cambria" w:cs="†¯øw≥¸"/>
          <w:sz w:val="24"/>
          <w:szCs w:val="24"/>
        </w:rPr>
        <w:t xml:space="preserve">Wszystkie powyższe postanowienia stanowią katalog zmian, na które Zamawiający może wyrazić zgodę. Nie stanowią jednocześnie zobowiązania do wyrażenia takiej zgody. </w:t>
      </w:r>
    </w:p>
    <w:p w14:paraId="448D72BC" w14:textId="77777777" w:rsidR="00023D82" w:rsidRPr="007366F4" w:rsidRDefault="00023D82" w:rsidP="00FC7815">
      <w:pPr>
        <w:pStyle w:val="p2"/>
        <w:numPr>
          <w:ilvl w:val="0"/>
          <w:numId w:val="8"/>
        </w:numPr>
        <w:spacing w:line="276" w:lineRule="auto"/>
        <w:ind w:left="426" w:hanging="426"/>
        <w:jc w:val="both"/>
        <w:rPr>
          <w:rFonts w:ascii="Cambria" w:hAnsi="Cambria"/>
          <w:sz w:val="24"/>
          <w:szCs w:val="24"/>
        </w:rPr>
      </w:pPr>
      <w:r w:rsidRPr="007366F4">
        <w:rPr>
          <w:rFonts w:ascii="Cambria" w:hAnsi="Cambria" w:cs="†¯øw≥¸"/>
          <w:sz w:val="24"/>
          <w:szCs w:val="24"/>
        </w:rPr>
        <w:t>Nie stanowi zmiany umowy w rozumieniu art. 455 ustawy Prawo zamówień publicznych:</w:t>
      </w:r>
    </w:p>
    <w:p w14:paraId="01776A85" w14:textId="77777777" w:rsidR="00023D82" w:rsidRPr="007366F4" w:rsidRDefault="00023D82" w:rsidP="00FC7815">
      <w:pPr>
        <w:widowControl w:val="0"/>
        <w:numPr>
          <w:ilvl w:val="0"/>
          <w:numId w:val="19"/>
        </w:numPr>
        <w:spacing w:after="0"/>
        <w:ind w:left="709" w:hanging="283"/>
        <w:jc w:val="both"/>
        <w:rPr>
          <w:rFonts w:ascii="Cambria" w:hAnsi="Cambria" w:cs="†¯øw≥¸"/>
          <w:sz w:val="24"/>
          <w:szCs w:val="24"/>
        </w:rPr>
      </w:pPr>
      <w:r w:rsidRPr="007366F4">
        <w:rPr>
          <w:rFonts w:ascii="Cambria" w:hAnsi="Cambria" w:cs="†¯øw≥¸"/>
          <w:sz w:val="24"/>
          <w:szCs w:val="24"/>
        </w:rPr>
        <w:t>zmiany danych teleadresowych,</w:t>
      </w:r>
    </w:p>
    <w:p w14:paraId="5D3E2A16" w14:textId="77777777" w:rsidR="00023D82" w:rsidRPr="007366F4" w:rsidRDefault="00023D82" w:rsidP="00FC7815">
      <w:pPr>
        <w:widowControl w:val="0"/>
        <w:numPr>
          <w:ilvl w:val="0"/>
          <w:numId w:val="19"/>
        </w:numPr>
        <w:spacing w:after="0"/>
        <w:ind w:left="709" w:hanging="283"/>
        <w:jc w:val="both"/>
        <w:rPr>
          <w:rFonts w:ascii="Cambria" w:hAnsi="Cambria" w:cs="†¯øw≥¸"/>
          <w:sz w:val="24"/>
          <w:szCs w:val="24"/>
        </w:rPr>
      </w:pPr>
      <w:r w:rsidRPr="007366F4">
        <w:rPr>
          <w:rFonts w:ascii="Cambria" w:hAnsi="Cambria" w:cs="†¯øw≥¸"/>
          <w:sz w:val="24"/>
          <w:szCs w:val="24"/>
        </w:rPr>
        <w:t xml:space="preserve">zmiana danych związanych z obsługą administracyjno-organizacyjną Umowy </w:t>
      </w:r>
      <w:r w:rsidRPr="007366F4">
        <w:rPr>
          <w:rFonts w:ascii="Cambria" w:hAnsi="Cambria" w:cs="†¯øw≥¸"/>
          <w:sz w:val="24"/>
          <w:szCs w:val="24"/>
        </w:rPr>
        <w:br/>
        <w:t>(np. zmiana nr rachunku bankowego);</w:t>
      </w:r>
    </w:p>
    <w:p w14:paraId="34E1698F" w14:textId="77777777" w:rsidR="00023D82" w:rsidRPr="007366F4" w:rsidRDefault="00023D82" w:rsidP="00FC7815">
      <w:pPr>
        <w:pStyle w:val="p2"/>
        <w:numPr>
          <w:ilvl w:val="0"/>
          <w:numId w:val="8"/>
        </w:numPr>
        <w:spacing w:line="276" w:lineRule="auto"/>
        <w:ind w:left="426" w:hanging="426"/>
        <w:jc w:val="both"/>
        <w:rPr>
          <w:rStyle w:val="s1"/>
          <w:rFonts w:ascii="Cambria" w:hAnsi="Cambria" w:cs="Cambria"/>
          <w:b/>
          <w:sz w:val="24"/>
          <w:szCs w:val="24"/>
        </w:rPr>
      </w:pPr>
      <w:r w:rsidRPr="007366F4">
        <w:rPr>
          <w:rFonts w:ascii="Cambria" w:hAnsi="Cambria" w:cs="†¯øw≥¸"/>
          <w:sz w:val="24"/>
          <w:szCs w:val="24"/>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02096B04" w14:textId="77777777" w:rsidR="00DE7381" w:rsidRPr="007366F4" w:rsidRDefault="00DE7381" w:rsidP="007366F4">
      <w:pPr>
        <w:pStyle w:val="p2"/>
        <w:spacing w:line="276" w:lineRule="auto"/>
        <w:rPr>
          <w:rStyle w:val="s1"/>
          <w:rFonts w:ascii="Cambria" w:hAnsi="Cambria" w:cs="Cambria"/>
          <w:b/>
          <w:sz w:val="24"/>
          <w:szCs w:val="24"/>
        </w:rPr>
      </w:pPr>
    </w:p>
    <w:p w14:paraId="38C64DFF" w14:textId="77777777" w:rsidR="00464F68" w:rsidRPr="00F9610A" w:rsidRDefault="00464F68" w:rsidP="00464F68">
      <w:pPr>
        <w:pStyle w:val="p2"/>
        <w:spacing w:line="276" w:lineRule="auto"/>
        <w:jc w:val="center"/>
        <w:rPr>
          <w:rFonts w:ascii="Cambria" w:hAnsi="Cambria" w:cs="Cambria"/>
          <w:b/>
          <w:sz w:val="24"/>
          <w:szCs w:val="24"/>
        </w:rPr>
      </w:pPr>
      <w:r w:rsidRPr="00F9610A">
        <w:rPr>
          <w:rFonts w:ascii="Cambria" w:hAnsi="Cambria" w:cs="Cambria"/>
          <w:b/>
          <w:sz w:val="24"/>
          <w:szCs w:val="24"/>
        </w:rPr>
        <w:lastRenderedPageBreak/>
        <w:t>§ 11</w:t>
      </w:r>
    </w:p>
    <w:p w14:paraId="2AAAFDCA" w14:textId="380C75DC" w:rsidR="00464F68" w:rsidRDefault="00F03541" w:rsidP="00464F68">
      <w:pPr>
        <w:pStyle w:val="p2"/>
        <w:spacing w:line="276" w:lineRule="auto"/>
        <w:jc w:val="center"/>
        <w:rPr>
          <w:rFonts w:ascii="Cambria" w:hAnsi="Cambria" w:cs="Cambria"/>
          <w:b/>
          <w:sz w:val="24"/>
          <w:szCs w:val="24"/>
        </w:rPr>
      </w:pPr>
      <w:r w:rsidRPr="00F9610A">
        <w:rPr>
          <w:rFonts w:ascii="Cambria" w:hAnsi="Cambria" w:cs="Cambria"/>
          <w:b/>
          <w:sz w:val="24"/>
          <w:szCs w:val="24"/>
        </w:rPr>
        <w:t>Klauzula społeczna</w:t>
      </w:r>
    </w:p>
    <w:p w14:paraId="51B1F5F9" w14:textId="64E6CC60" w:rsidR="00484729" w:rsidRPr="00F9610A" w:rsidRDefault="00484729" w:rsidP="00464F68">
      <w:pPr>
        <w:pStyle w:val="p2"/>
        <w:spacing w:line="276" w:lineRule="auto"/>
        <w:jc w:val="center"/>
        <w:rPr>
          <w:rFonts w:ascii="Cambria" w:hAnsi="Cambria" w:cs="Cambria"/>
          <w:b/>
          <w:sz w:val="24"/>
          <w:szCs w:val="24"/>
        </w:rPr>
      </w:pPr>
      <w:r>
        <w:rPr>
          <w:rFonts w:ascii="Cambria" w:hAnsi="Cambria" w:cs="Cambria"/>
          <w:b/>
          <w:sz w:val="24"/>
          <w:szCs w:val="24"/>
        </w:rPr>
        <w:t>(jeżeli dotyczy)</w:t>
      </w:r>
    </w:p>
    <w:p w14:paraId="1F0F11FF" w14:textId="5449941B" w:rsidR="00464F68" w:rsidRPr="00464F68" w:rsidRDefault="00464F68" w:rsidP="00464F68">
      <w:pPr>
        <w:pStyle w:val="Akapitzlist"/>
        <w:numPr>
          <w:ilvl w:val="2"/>
          <w:numId w:val="2"/>
        </w:numPr>
        <w:spacing w:line="276" w:lineRule="auto"/>
        <w:ind w:left="426"/>
        <w:jc w:val="both"/>
        <w:rPr>
          <w:lang w:eastAsia="pl-PL"/>
        </w:rPr>
      </w:pPr>
      <w:r w:rsidRPr="00464F68">
        <w:rPr>
          <w:rFonts w:ascii="Cambria" w:hAnsi="Cambria"/>
          <w:lang w:eastAsia="pl-PL"/>
        </w:rPr>
        <w:t xml:space="preserve">Do realizacji zamówienia Wykonawca zobowiązany jest zatrudnić lub oddelegować </w:t>
      </w:r>
      <w:r w:rsidR="00D96C9B">
        <w:rPr>
          <w:rFonts w:ascii="Cambria" w:hAnsi="Cambria"/>
          <w:lang w:eastAsia="pl-PL"/>
        </w:rPr>
        <w:t xml:space="preserve">co najmniej jedną </w:t>
      </w:r>
      <w:r w:rsidRPr="00464F68">
        <w:rPr>
          <w:rFonts w:ascii="Cambria" w:hAnsi="Cambria"/>
          <w:lang w:eastAsia="pl-PL"/>
        </w:rPr>
        <w:t>osobę </w:t>
      </w:r>
      <w:r w:rsidR="00D96C9B" w:rsidRPr="00D96C9B">
        <w:rPr>
          <w:rFonts w:ascii="Cambria" w:hAnsi="Cambria"/>
          <w:color w:val="000000"/>
          <w:lang w:eastAsia="pl-PL"/>
        </w:rPr>
        <w:t xml:space="preserve">należącej do grupy osób marginalizowanych </w:t>
      </w:r>
      <w:r w:rsidRPr="00464F68">
        <w:rPr>
          <w:rFonts w:ascii="Cambria" w:hAnsi="Cambria"/>
          <w:color w:val="000000"/>
          <w:lang w:eastAsia="pl-PL"/>
        </w:rPr>
        <w:t>w wymiarze co najmniej 1/2 pełnego wymiaru czasu pracy.</w:t>
      </w:r>
    </w:p>
    <w:p w14:paraId="20321C96" w14:textId="1F733ED7" w:rsidR="00464F68" w:rsidRPr="00464F68" w:rsidRDefault="00464F68" w:rsidP="00464F68">
      <w:pPr>
        <w:pStyle w:val="Akapitzlist"/>
        <w:numPr>
          <w:ilvl w:val="2"/>
          <w:numId w:val="2"/>
        </w:numPr>
        <w:spacing w:line="276" w:lineRule="auto"/>
        <w:ind w:left="426"/>
        <w:jc w:val="both"/>
        <w:rPr>
          <w:lang w:eastAsia="pl-PL"/>
        </w:rPr>
      </w:pPr>
      <w:r w:rsidRPr="00464F68">
        <w:rPr>
          <w:rFonts w:ascii="Cambria" w:hAnsi="Cambria"/>
          <w:lang w:eastAsia="pl-PL"/>
        </w:rPr>
        <w:t>Wykonawca ma obowiązek nie później niż w ciągu 3 dni kalendarzowych po podpisaniu umowy przedstawić Zamawiającemu dowód zatrudnienia lub oddelegowania osoby, o której mowa w ust. 1, w postaci oświadczenia o zatrudnieniu lub oddelegowaniu takiej osoby.</w:t>
      </w:r>
    </w:p>
    <w:p w14:paraId="3D7F5BC4" w14:textId="368D0B47" w:rsidR="00464F68" w:rsidRPr="00464F68" w:rsidRDefault="00464F68" w:rsidP="00464F68">
      <w:pPr>
        <w:pStyle w:val="Akapitzlist"/>
        <w:numPr>
          <w:ilvl w:val="2"/>
          <w:numId w:val="2"/>
        </w:numPr>
        <w:spacing w:line="276" w:lineRule="auto"/>
        <w:ind w:left="426"/>
        <w:jc w:val="both"/>
        <w:rPr>
          <w:lang w:eastAsia="pl-PL"/>
        </w:rPr>
      </w:pPr>
      <w:r w:rsidRPr="00464F68">
        <w:rPr>
          <w:rFonts w:ascii="Cambria" w:hAnsi="Cambria"/>
          <w:color w:val="000000"/>
          <w:lang w:eastAsia="pl-PL"/>
        </w:rPr>
        <w:t xml:space="preserve">Oświadczenie, o którym mowa w </w:t>
      </w:r>
      <w:r w:rsidR="0092316F">
        <w:rPr>
          <w:rFonts w:ascii="Cambria" w:hAnsi="Cambria"/>
          <w:color w:val="000000"/>
          <w:lang w:eastAsia="pl-PL"/>
        </w:rPr>
        <w:t>ust.</w:t>
      </w:r>
      <w:r w:rsidRPr="00464F68">
        <w:rPr>
          <w:rFonts w:ascii="Cambria" w:hAnsi="Cambria"/>
          <w:color w:val="000000"/>
          <w:lang w:eastAsia="pl-PL"/>
        </w:rPr>
        <w:t xml:space="preserve"> 2 powyżej powinno zawierać: dokładne określenie podmiotu składającego oświadczenie, datę złożenia oświadczenia, informację o zatrudnieniu lub oddelegowaniu do realizacji zamówienia określonej w pkt 1 osoby, imię i nazwisko tej osoby, okres zatrudnienia, poświadczenie, że jest to osoba </w:t>
      </w:r>
      <w:r w:rsidR="00D96C9B" w:rsidRPr="00D96C9B">
        <w:rPr>
          <w:rFonts w:ascii="Cambria" w:hAnsi="Cambria"/>
          <w:color w:val="000000"/>
          <w:lang w:eastAsia="pl-PL"/>
        </w:rPr>
        <w:t>należą</w:t>
      </w:r>
      <w:r w:rsidR="00D96C9B">
        <w:rPr>
          <w:rFonts w:ascii="Cambria" w:hAnsi="Cambria"/>
          <w:color w:val="000000"/>
          <w:lang w:eastAsia="pl-PL"/>
        </w:rPr>
        <w:t>ca</w:t>
      </w:r>
      <w:r w:rsidR="00D96C9B" w:rsidRPr="00D96C9B">
        <w:rPr>
          <w:rFonts w:ascii="Cambria" w:hAnsi="Cambria"/>
          <w:color w:val="000000"/>
          <w:lang w:eastAsia="pl-PL"/>
        </w:rPr>
        <w:t xml:space="preserve"> do grupy osób marginalizowanych </w:t>
      </w:r>
      <w:r w:rsidRPr="00464F68">
        <w:rPr>
          <w:rFonts w:ascii="Cambria" w:hAnsi="Cambria"/>
          <w:color w:val="000000"/>
          <w:lang w:eastAsia="pl-PL"/>
        </w:rPr>
        <w:t>oraz </w:t>
      </w:r>
      <w:r w:rsidRPr="00464F68">
        <w:rPr>
          <w:rFonts w:ascii="Cambria" w:hAnsi="Cambria"/>
          <w:lang w:eastAsia="pl-PL"/>
        </w:rPr>
        <w:t>podpis osoby uprawnionej do złożenia oświadczenia w imieniu Wykonawcy.</w:t>
      </w:r>
    </w:p>
    <w:p w14:paraId="59F04DA9" w14:textId="6AC90C5D" w:rsidR="00464F68" w:rsidRPr="00464F68" w:rsidRDefault="00464F68" w:rsidP="00464F68">
      <w:pPr>
        <w:pStyle w:val="Akapitzlist"/>
        <w:numPr>
          <w:ilvl w:val="2"/>
          <w:numId w:val="2"/>
        </w:numPr>
        <w:spacing w:line="276" w:lineRule="auto"/>
        <w:ind w:left="426"/>
        <w:jc w:val="both"/>
        <w:rPr>
          <w:lang w:eastAsia="pl-PL"/>
        </w:rPr>
      </w:pPr>
      <w:r w:rsidRPr="00464F68">
        <w:rPr>
          <w:rFonts w:ascii="Cambria" w:hAnsi="Cambria"/>
          <w:lang w:eastAsia="pl-PL"/>
        </w:rPr>
        <w:t xml:space="preserve">Niezłożenie w terminie dokumentów, o których mowa w </w:t>
      </w:r>
      <w:r w:rsidR="0092316F">
        <w:rPr>
          <w:rFonts w:ascii="Cambria" w:hAnsi="Cambria"/>
          <w:lang w:eastAsia="pl-PL"/>
        </w:rPr>
        <w:t>ust. 2 i 3</w:t>
      </w:r>
      <w:r w:rsidRPr="00464F68">
        <w:rPr>
          <w:rFonts w:ascii="Cambria" w:hAnsi="Cambria"/>
          <w:lang w:eastAsia="pl-PL"/>
        </w:rPr>
        <w:t xml:space="preserve"> zostanie </w:t>
      </w:r>
      <w:r w:rsidRPr="00464F68">
        <w:rPr>
          <w:rFonts w:ascii="Cambria" w:hAnsi="Cambria"/>
          <w:color w:val="000000"/>
          <w:lang w:eastAsia="pl-PL"/>
        </w:rPr>
        <w:t>uznane za nieoddelegowanie do realizacji zamówienia zadeklarowanej przez Wykonawcę osoby z niepełnosprawnością.</w:t>
      </w:r>
    </w:p>
    <w:p w14:paraId="72E035F7" w14:textId="5BF67C08" w:rsidR="00464F68" w:rsidRPr="00464F68" w:rsidRDefault="00464F68" w:rsidP="00464F68">
      <w:pPr>
        <w:pStyle w:val="Akapitzlist"/>
        <w:numPr>
          <w:ilvl w:val="2"/>
          <w:numId w:val="2"/>
        </w:numPr>
        <w:spacing w:line="276" w:lineRule="auto"/>
        <w:ind w:left="426"/>
        <w:jc w:val="both"/>
        <w:rPr>
          <w:lang w:eastAsia="pl-PL"/>
        </w:rPr>
      </w:pPr>
      <w:r w:rsidRPr="00464F68">
        <w:rPr>
          <w:rFonts w:ascii="Cambria" w:hAnsi="Cambria"/>
          <w:lang w:eastAsia="pl-PL"/>
        </w:rPr>
        <w:t xml:space="preserve">W przypadku </w:t>
      </w:r>
      <w:bookmarkStart w:id="3" w:name="_Hlk172754363"/>
      <w:r w:rsidRPr="00464F68">
        <w:rPr>
          <w:rFonts w:ascii="Cambria" w:hAnsi="Cambria"/>
          <w:lang w:eastAsia="pl-PL"/>
        </w:rPr>
        <w:t>niedopełnienia obowiązku zaangażowania przy realizacji przedmiotu zamówienia osoby z niepełnosprawnością (zgodnie z deklaracją Wykonawcy w ofercie), Wykonawca będzie zobowiązany do zapłacenia Zamawiającemu kary umownej,</w:t>
      </w:r>
      <w:bookmarkEnd w:id="3"/>
      <w:r w:rsidRPr="00464F68">
        <w:rPr>
          <w:rFonts w:ascii="Cambria" w:hAnsi="Cambria"/>
          <w:lang w:eastAsia="pl-PL"/>
        </w:rPr>
        <w:t xml:space="preserve"> o której mowa w § </w:t>
      </w:r>
      <w:r>
        <w:rPr>
          <w:rFonts w:ascii="Cambria" w:hAnsi="Cambria"/>
          <w:lang w:eastAsia="pl-PL"/>
        </w:rPr>
        <w:t xml:space="preserve">9 </w:t>
      </w:r>
      <w:r w:rsidRPr="00464F68">
        <w:rPr>
          <w:rFonts w:ascii="Cambria" w:hAnsi="Cambria"/>
          <w:lang w:eastAsia="pl-PL"/>
        </w:rPr>
        <w:t>Umowy. </w:t>
      </w:r>
    </w:p>
    <w:p w14:paraId="540B99A5" w14:textId="77777777" w:rsidR="00464F68" w:rsidRDefault="00464F68" w:rsidP="007366F4">
      <w:pPr>
        <w:pStyle w:val="p2"/>
        <w:spacing w:line="276" w:lineRule="auto"/>
        <w:jc w:val="center"/>
        <w:rPr>
          <w:rStyle w:val="s1"/>
          <w:rFonts w:ascii="Cambria" w:hAnsi="Cambria" w:cs="Cambria"/>
          <w:b/>
          <w:sz w:val="24"/>
          <w:szCs w:val="24"/>
        </w:rPr>
      </w:pPr>
    </w:p>
    <w:p w14:paraId="4F6DA3CF" w14:textId="7D192D64" w:rsidR="00023D82" w:rsidRPr="007366F4" w:rsidRDefault="00023D82" w:rsidP="007366F4">
      <w:pPr>
        <w:pStyle w:val="p2"/>
        <w:spacing w:line="276" w:lineRule="auto"/>
        <w:jc w:val="center"/>
        <w:rPr>
          <w:rFonts w:ascii="Cambria" w:hAnsi="Cambria"/>
        </w:rPr>
      </w:pPr>
      <w:r w:rsidRPr="007366F4">
        <w:rPr>
          <w:rStyle w:val="s1"/>
          <w:rFonts w:ascii="Cambria" w:hAnsi="Cambria" w:cs="Cambria"/>
          <w:b/>
          <w:sz w:val="24"/>
          <w:szCs w:val="24"/>
        </w:rPr>
        <w:t xml:space="preserve">§ </w:t>
      </w:r>
      <w:r w:rsidRPr="007366F4">
        <w:rPr>
          <w:rFonts w:ascii="Cambria" w:hAnsi="Cambria" w:cs="Cambria"/>
          <w:b/>
          <w:sz w:val="24"/>
          <w:szCs w:val="24"/>
        </w:rPr>
        <w:t>1</w:t>
      </w:r>
      <w:r w:rsidR="00464F68">
        <w:rPr>
          <w:rFonts w:ascii="Cambria" w:hAnsi="Cambria" w:cs="Cambria"/>
          <w:b/>
          <w:sz w:val="24"/>
          <w:szCs w:val="24"/>
        </w:rPr>
        <w:t>2</w:t>
      </w:r>
    </w:p>
    <w:p w14:paraId="3C3228B2"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Przelew wierzytelności</w:t>
      </w:r>
    </w:p>
    <w:p w14:paraId="6B500F1A" w14:textId="77777777" w:rsidR="00023D82" w:rsidRPr="007366F4" w:rsidRDefault="00023D82" w:rsidP="007366F4">
      <w:pPr>
        <w:pStyle w:val="p2"/>
        <w:spacing w:line="276" w:lineRule="auto"/>
        <w:jc w:val="both"/>
        <w:rPr>
          <w:rFonts w:ascii="Cambria" w:hAnsi="Cambria"/>
        </w:rPr>
      </w:pPr>
      <w:r w:rsidRPr="007366F4">
        <w:rPr>
          <w:rFonts w:ascii="Cambria" w:hAnsi="Cambria" w:cs="Cambria"/>
          <w:sz w:val="24"/>
          <w:szCs w:val="24"/>
        </w:rPr>
        <w:t>Wykonawca nie może przenieść wierzytelności wynikających z niniejszej umowy na osobę trzecią bez uprzedniej zgody Zamawiającego,</w:t>
      </w:r>
      <w:r w:rsidRPr="007366F4">
        <w:rPr>
          <w:rFonts w:ascii="Cambria" w:hAnsi="Cambria" w:cs="Cambria"/>
          <w:iCs/>
          <w:sz w:val="24"/>
          <w:szCs w:val="24"/>
        </w:rPr>
        <w:t xml:space="preserve"> wyrażonej w formie pisemnej pod rygorem nieważności</w:t>
      </w:r>
      <w:r w:rsidRPr="007366F4">
        <w:rPr>
          <w:rFonts w:ascii="Cambria" w:hAnsi="Cambria" w:cs="Cambria"/>
          <w:sz w:val="24"/>
          <w:szCs w:val="24"/>
        </w:rPr>
        <w:t>.</w:t>
      </w:r>
      <w:bookmarkStart w:id="4" w:name="_Hlk517249695"/>
      <w:r w:rsidRPr="007366F4">
        <w:rPr>
          <w:rFonts w:ascii="Cambria" w:hAnsi="Cambria" w:cs="Cambria"/>
          <w:sz w:val="24"/>
          <w:szCs w:val="24"/>
        </w:rPr>
        <w:t xml:space="preserve"> Cesja lub czynność wywołująca podobne skutki, dokonane bez pisemnej zgody Zamawiającego są względem Zamawiającego bezskuteczne</w:t>
      </w:r>
      <w:bookmarkEnd w:id="4"/>
    </w:p>
    <w:p w14:paraId="79603B7F" w14:textId="77777777" w:rsidR="00023D82" w:rsidRPr="007366F4" w:rsidRDefault="00023D82" w:rsidP="007366F4">
      <w:pPr>
        <w:pStyle w:val="p2"/>
        <w:spacing w:line="276" w:lineRule="auto"/>
        <w:jc w:val="center"/>
        <w:rPr>
          <w:rFonts w:ascii="Cambria" w:hAnsi="Cambria" w:cs="Cambria"/>
          <w:b/>
          <w:sz w:val="24"/>
          <w:szCs w:val="24"/>
        </w:rPr>
      </w:pPr>
    </w:p>
    <w:p w14:paraId="7BD77C6E" w14:textId="7A63FA2C" w:rsidR="00023D82" w:rsidRPr="007366F4" w:rsidRDefault="00023D82" w:rsidP="007366F4">
      <w:pPr>
        <w:pStyle w:val="p2"/>
        <w:spacing w:line="276" w:lineRule="auto"/>
        <w:jc w:val="center"/>
        <w:rPr>
          <w:rFonts w:ascii="Cambria" w:hAnsi="Cambria"/>
        </w:rPr>
      </w:pPr>
      <w:r w:rsidRPr="007366F4">
        <w:rPr>
          <w:rFonts w:ascii="Cambria" w:hAnsi="Cambria" w:cs="Cambria"/>
          <w:b/>
          <w:sz w:val="24"/>
          <w:szCs w:val="24"/>
        </w:rPr>
        <w:t>§ 1</w:t>
      </w:r>
      <w:r w:rsidR="00464F68">
        <w:rPr>
          <w:rFonts w:ascii="Cambria" w:hAnsi="Cambria" w:cs="Cambria"/>
          <w:b/>
          <w:sz w:val="24"/>
          <w:szCs w:val="24"/>
        </w:rPr>
        <w:t>3</w:t>
      </w:r>
    </w:p>
    <w:p w14:paraId="14CD8D90"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Poufność informacji</w:t>
      </w:r>
    </w:p>
    <w:p w14:paraId="2CBC7BB2"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55E21FD9"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Obowiązku zachowania poufności, o którym mowa w ust. 1, nie stosuje się do danych i informacji:</w:t>
      </w:r>
    </w:p>
    <w:p w14:paraId="5EECACE9" w14:textId="77777777" w:rsidR="00023D82" w:rsidRPr="007366F4" w:rsidRDefault="00023D82" w:rsidP="00FC7815">
      <w:pPr>
        <w:pStyle w:val="p2"/>
        <w:numPr>
          <w:ilvl w:val="1"/>
          <w:numId w:val="15"/>
        </w:numPr>
        <w:tabs>
          <w:tab w:val="left" w:pos="851"/>
        </w:tabs>
        <w:spacing w:line="276" w:lineRule="auto"/>
        <w:ind w:left="851" w:hanging="425"/>
        <w:jc w:val="both"/>
        <w:rPr>
          <w:rFonts w:ascii="Cambria" w:hAnsi="Cambria"/>
        </w:rPr>
      </w:pPr>
      <w:r w:rsidRPr="007366F4">
        <w:rPr>
          <w:rFonts w:ascii="Cambria" w:hAnsi="Cambria" w:cs="Cambria"/>
          <w:sz w:val="24"/>
          <w:szCs w:val="24"/>
        </w:rPr>
        <w:t>dostępnych publicznie;</w:t>
      </w:r>
    </w:p>
    <w:p w14:paraId="38B241C2" w14:textId="77777777" w:rsidR="00023D82" w:rsidRPr="007366F4" w:rsidRDefault="00023D82" w:rsidP="00FC7815">
      <w:pPr>
        <w:pStyle w:val="p2"/>
        <w:numPr>
          <w:ilvl w:val="1"/>
          <w:numId w:val="15"/>
        </w:numPr>
        <w:tabs>
          <w:tab w:val="left" w:pos="851"/>
        </w:tabs>
        <w:spacing w:line="276" w:lineRule="auto"/>
        <w:ind w:left="851" w:hanging="425"/>
        <w:jc w:val="both"/>
        <w:rPr>
          <w:rFonts w:ascii="Cambria" w:hAnsi="Cambria"/>
        </w:rPr>
      </w:pPr>
      <w:r w:rsidRPr="007366F4">
        <w:rPr>
          <w:rFonts w:ascii="Cambria" w:hAnsi="Cambria" w:cs="Cambria"/>
          <w:sz w:val="24"/>
          <w:szCs w:val="24"/>
        </w:rPr>
        <w:lastRenderedPageBreak/>
        <w:t>otrzymanych przez Wykonawcę zgodnie z przepisami prawa powszechnie obowiązującego, od osoby trzeciej bez obowiązku zachowania poufności;</w:t>
      </w:r>
    </w:p>
    <w:p w14:paraId="29918486" w14:textId="77777777" w:rsidR="00023D82" w:rsidRPr="007366F4" w:rsidRDefault="00023D82" w:rsidP="00FC7815">
      <w:pPr>
        <w:pStyle w:val="p2"/>
        <w:numPr>
          <w:ilvl w:val="1"/>
          <w:numId w:val="15"/>
        </w:numPr>
        <w:tabs>
          <w:tab w:val="left" w:pos="851"/>
        </w:tabs>
        <w:spacing w:line="276" w:lineRule="auto"/>
        <w:ind w:left="851" w:hanging="425"/>
        <w:jc w:val="both"/>
        <w:rPr>
          <w:rFonts w:ascii="Cambria" w:hAnsi="Cambria"/>
        </w:rPr>
      </w:pPr>
      <w:r w:rsidRPr="007366F4">
        <w:rPr>
          <w:rFonts w:ascii="Cambria" w:hAnsi="Cambria" w:cs="Cambria"/>
          <w:sz w:val="24"/>
          <w:szCs w:val="24"/>
        </w:rPr>
        <w:t>które w momencie ich przekazania przez Zamawiającego były już znane Wykonawcy bez obowiązku zachowania poufności;</w:t>
      </w:r>
    </w:p>
    <w:p w14:paraId="4E95C260" w14:textId="77777777" w:rsidR="00023D82" w:rsidRPr="007366F4" w:rsidRDefault="00023D82" w:rsidP="00FC7815">
      <w:pPr>
        <w:pStyle w:val="p2"/>
        <w:numPr>
          <w:ilvl w:val="1"/>
          <w:numId w:val="15"/>
        </w:numPr>
        <w:tabs>
          <w:tab w:val="left" w:pos="851"/>
        </w:tabs>
        <w:spacing w:line="276" w:lineRule="auto"/>
        <w:ind w:left="851" w:hanging="425"/>
        <w:jc w:val="both"/>
        <w:rPr>
          <w:rFonts w:ascii="Cambria" w:hAnsi="Cambria"/>
        </w:rPr>
      </w:pPr>
      <w:r w:rsidRPr="007366F4">
        <w:rPr>
          <w:rFonts w:ascii="Cambria" w:hAnsi="Cambria" w:cs="Cambria"/>
          <w:sz w:val="24"/>
          <w:szCs w:val="24"/>
        </w:rPr>
        <w:t>w stosunku do których Wykonawca uzyskał pisemną zgodę Zamawiającego na ich ujawnienie.</w:t>
      </w:r>
    </w:p>
    <w:p w14:paraId="624EB178"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7FFB2534"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Wykonawca zobowiązuje się do:</w:t>
      </w:r>
    </w:p>
    <w:p w14:paraId="60CF2936" w14:textId="77777777" w:rsidR="00023D82" w:rsidRPr="007366F4" w:rsidRDefault="00023D82" w:rsidP="00FC7815">
      <w:pPr>
        <w:pStyle w:val="p2"/>
        <w:numPr>
          <w:ilvl w:val="1"/>
          <w:numId w:val="5"/>
        </w:numPr>
        <w:tabs>
          <w:tab w:val="left" w:pos="851"/>
        </w:tabs>
        <w:spacing w:line="276" w:lineRule="auto"/>
        <w:ind w:left="851" w:hanging="425"/>
        <w:jc w:val="both"/>
        <w:rPr>
          <w:rFonts w:ascii="Cambria" w:hAnsi="Cambria"/>
        </w:rPr>
      </w:pPr>
      <w:r w:rsidRPr="007366F4">
        <w:rPr>
          <w:rFonts w:ascii="Cambria" w:hAnsi="Cambria" w:cs="Cambria"/>
          <w:sz w:val="24"/>
          <w:szCs w:val="24"/>
        </w:rPr>
        <w:t>dołożenia właściwych starań w celu zabezpieczenia Informacji Poufnych przed ich utratą, zniekształceniem oraz</w:t>
      </w:r>
    </w:p>
    <w:p w14:paraId="066CD70F" w14:textId="77777777" w:rsidR="00023D82" w:rsidRPr="007366F4" w:rsidRDefault="00023D82" w:rsidP="00FC7815">
      <w:pPr>
        <w:pStyle w:val="p2"/>
        <w:numPr>
          <w:ilvl w:val="1"/>
          <w:numId w:val="5"/>
        </w:numPr>
        <w:tabs>
          <w:tab w:val="left" w:pos="851"/>
        </w:tabs>
        <w:spacing w:line="276" w:lineRule="auto"/>
        <w:ind w:left="851" w:hanging="425"/>
        <w:jc w:val="both"/>
        <w:rPr>
          <w:rFonts w:ascii="Cambria" w:hAnsi="Cambria"/>
        </w:rPr>
      </w:pPr>
      <w:r w:rsidRPr="007366F4">
        <w:rPr>
          <w:rFonts w:ascii="Cambria" w:hAnsi="Cambria" w:cs="Cambria"/>
          <w:sz w:val="24"/>
          <w:szCs w:val="24"/>
        </w:rPr>
        <w:t>dostępem nieupoważnionych osób trzecich;</w:t>
      </w:r>
    </w:p>
    <w:p w14:paraId="18831725" w14:textId="77777777" w:rsidR="00023D82" w:rsidRPr="007366F4" w:rsidRDefault="00023D82" w:rsidP="00FC7815">
      <w:pPr>
        <w:pStyle w:val="p2"/>
        <w:numPr>
          <w:ilvl w:val="1"/>
          <w:numId w:val="5"/>
        </w:numPr>
        <w:tabs>
          <w:tab w:val="left" w:pos="851"/>
        </w:tabs>
        <w:spacing w:line="276" w:lineRule="auto"/>
        <w:ind w:left="851" w:hanging="425"/>
        <w:jc w:val="both"/>
        <w:rPr>
          <w:rFonts w:ascii="Cambria" w:hAnsi="Cambria"/>
        </w:rPr>
      </w:pPr>
      <w:r w:rsidRPr="007366F4">
        <w:rPr>
          <w:rFonts w:ascii="Cambria" w:hAnsi="Cambria" w:cs="Cambria"/>
          <w:sz w:val="24"/>
          <w:szCs w:val="24"/>
        </w:rPr>
        <w:t>niewykorzystywania Informacji Poufnych w celach innych niż wykonanie umowy.</w:t>
      </w:r>
    </w:p>
    <w:p w14:paraId="781B9EDC"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56AA5582"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5F9F322B"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Po wykonaniu umowy oraz w przypadku rozwiązania umowy przez którąkolwiek ze Stron, Wykonawca bezzwłocznie zwróci Zamawiającemu lub komisyjnie zniszczy wszelkie Informacje Poufne.</w:t>
      </w:r>
    </w:p>
    <w:p w14:paraId="79548292" w14:textId="77777777" w:rsidR="00023D82" w:rsidRPr="00552D45"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60B9556E" w14:textId="77777777" w:rsidR="00552D45" w:rsidRDefault="00552D45" w:rsidP="00552D45">
      <w:pPr>
        <w:pStyle w:val="p2"/>
        <w:spacing w:line="276" w:lineRule="auto"/>
        <w:jc w:val="both"/>
        <w:rPr>
          <w:rFonts w:ascii="Cambria" w:hAnsi="Cambria" w:cs="Cambria"/>
          <w:sz w:val="24"/>
          <w:szCs w:val="24"/>
        </w:rPr>
      </w:pPr>
    </w:p>
    <w:p w14:paraId="3D597D92" w14:textId="77777777" w:rsidR="00852C1C" w:rsidRDefault="00852C1C" w:rsidP="007366F4">
      <w:pPr>
        <w:autoSpaceDE w:val="0"/>
        <w:spacing w:after="0"/>
        <w:jc w:val="center"/>
        <w:rPr>
          <w:rFonts w:ascii="Cambria" w:hAnsi="Cambria" w:cs="Cambria"/>
          <w:b/>
          <w:bCs/>
          <w:sz w:val="24"/>
          <w:szCs w:val="24"/>
        </w:rPr>
      </w:pPr>
    </w:p>
    <w:p w14:paraId="3A220AE8" w14:textId="4B6002D5" w:rsidR="00023D82" w:rsidRPr="007366F4" w:rsidRDefault="00023D82" w:rsidP="007366F4">
      <w:pPr>
        <w:autoSpaceDE w:val="0"/>
        <w:spacing w:after="0"/>
        <w:jc w:val="center"/>
        <w:rPr>
          <w:rFonts w:ascii="Cambria" w:hAnsi="Cambria"/>
        </w:rPr>
      </w:pPr>
      <w:r w:rsidRPr="007366F4">
        <w:rPr>
          <w:rFonts w:ascii="Cambria" w:hAnsi="Cambria" w:cs="Cambria"/>
          <w:b/>
          <w:bCs/>
          <w:sz w:val="24"/>
          <w:szCs w:val="24"/>
        </w:rPr>
        <w:lastRenderedPageBreak/>
        <w:t>§ 1</w:t>
      </w:r>
      <w:r w:rsidR="00464F68">
        <w:rPr>
          <w:rFonts w:ascii="Cambria" w:hAnsi="Cambria" w:cs="Cambria"/>
          <w:b/>
          <w:bCs/>
          <w:sz w:val="24"/>
          <w:szCs w:val="24"/>
        </w:rPr>
        <w:t>4</w:t>
      </w:r>
    </w:p>
    <w:p w14:paraId="47094777" w14:textId="77777777" w:rsidR="00023D82" w:rsidRPr="007366F4" w:rsidRDefault="00023D82" w:rsidP="007366F4">
      <w:pPr>
        <w:autoSpaceDE w:val="0"/>
        <w:spacing w:after="0"/>
        <w:jc w:val="center"/>
        <w:rPr>
          <w:rFonts w:ascii="Cambria" w:hAnsi="Cambria" w:cs="Cambria"/>
          <w:b/>
          <w:bCs/>
          <w:sz w:val="24"/>
          <w:szCs w:val="24"/>
        </w:rPr>
      </w:pPr>
      <w:r w:rsidRPr="007366F4">
        <w:rPr>
          <w:rFonts w:ascii="Cambria" w:hAnsi="Cambria" w:cs="Cambria"/>
          <w:b/>
          <w:bCs/>
          <w:sz w:val="24"/>
          <w:szCs w:val="24"/>
        </w:rPr>
        <w:t>Przechowywanie dokumentacji</w:t>
      </w:r>
    </w:p>
    <w:p w14:paraId="4A076A42" w14:textId="77777777" w:rsidR="00023D82" w:rsidRPr="007366F4" w:rsidRDefault="00023D82" w:rsidP="00FC7815">
      <w:pPr>
        <w:numPr>
          <w:ilvl w:val="0"/>
          <w:numId w:val="7"/>
        </w:numPr>
        <w:autoSpaceDE w:val="0"/>
        <w:spacing w:after="0"/>
        <w:ind w:left="426" w:hanging="426"/>
        <w:contextualSpacing/>
        <w:jc w:val="both"/>
        <w:rPr>
          <w:rFonts w:ascii="Cambria" w:hAnsi="Cambria"/>
        </w:rPr>
      </w:pPr>
      <w:r w:rsidRPr="007366F4">
        <w:rPr>
          <w:rFonts w:ascii="Cambria" w:hAnsi="Cambria" w:cs="Cambria"/>
          <w:sz w:val="24"/>
          <w:szCs w:val="24"/>
        </w:rPr>
        <w:t>Zamawiający zastrzega sobie prawo do wglądu do dokumentów, w tym dokumentów finansowych Wykonawcy związanych z realizowanym przedmiotem zamówienia.</w:t>
      </w:r>
    </w:p>
    <w:p w14:paraId="19845180" w14:textId="77777777" w:rsidR="00023D82" w:rsidRPr="007366F4" w:rsidRDefault="00023D82" w:rsidP="00FC7815">
      <w:pPr>
        <w:pStyle w:val="Jasnasiatkaakcent31"/>
        <w:numPr>
          <w:ilvl w:val="0"/>
          <w:numId w:val="7"/>
        </w:numPr>
        <w:autoSpaceDE w:val="0"/>
        <w:spacing w:after="0"/>
        <w:ind w:left="426" w:hanging="426"/>
        <w:jc w:val="both"/>
        <w:rPr>
          <w:rFonts w:ascii="Cambria" w:hAnsi="Cambria"/>
        </w:rPr>
      </w:pPr>
      <w:r w:rsidRPr="007366F4">
        <w:rPr>
          <w:rFonts w:ascii="Cambria" w:hAnsi="Cambria" w:cs="Cambria"/>
          <w:sz w:val="24"/>
          <w:szCs w:val="24"/>
        </w:rPr>
        <w:t xml:space="preserve">Wykonawca zobowiązuje się do przechowywania dokumentacji związanej </w:t>
      </w:r>
      <w:r w:rsidRPr="007366F4">
        <w:rPr>
          <w:rFonts w:ascii="Cambria" w:hAnsi="Cambria" w:cs="Cambria"/>
          <w:sz w:val="24"/>
          <w:szCs w:val="24"/>
        </w:rPr>
        <w:br/>
        <w:t xml:space="preserve">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w:t>
      </w:r>
      <w:r w:rsidRPr="007366F4">
        <w:rPr>
          <w:rFonts w:ascii="Cambria" w:hAnsi="Cambria" w:cs="Cambria"/>
          <w:sz w:val="24"/>
          <w:szCs w:val="24"/>
        </w:rPr>
        <w:br/>
        <w:t>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04376815" w14:textId="77777777" w:rsidR="00023D82" w:rsidRPr="007366F4" w:rsidRDefault="00023D82" w:rsidP="00FC7815">
      <w:pPr>
        <w:numPr>
          <w:ilvl w:val="0"/>
          <w:numId w:val="7"/>
        </w:numPr>
        <w:autoSpaceDE w:val="0"/>
        <w:spacing w:after="0"/>
        <w:ind w:left="426" w:hanging="426"/>
        <w:contextualSpacing/>
        <w:jc w:val="both"/>
        <w:rPr>
          <w:rFonts w:ascii="Cambria" w:hAnsi="Cambria"/>
        </w:rPr>
      </w:pPr>
      <w:r w:rsidRPr="007366F4">
        <w:rPr>
          <w:rFonts w:ascii="Cambria" w:hAnsi="Cambria" w:cs="Cambria"/>
          <w:sz w:val="24"/>
          <w:szCs w:val="24"/>
        </w:rPr>
        <w:t>W przypadku konieczności przedłużenia terminów, o których mowa w ust. 2, Zamawiający powiadomi o tym pisemnie Wykonawcę przed upływem tych terminów.</w:t>
      </w:r>
    </w:p>
    <w:p w14:paraId="5CA0932B" w14:textId="77777777" w:rsidR="00023D82" w:rsidRPr="007366F4" w:rsidRDefault="00023D82" w:rsidP="00FC7815">
      <w:pPr>
        <w:numPr>
          <w:ilvl w:val="0"/>
          <w:numId w:val="7"/>
        </w:numPr>
        <w:autoSpaceDE w:val="0"/>
        <w:spacing w:after="0"/>
        <w:ind w:left="426" w:hanging="426"/>
        <w:contextualSpacing/>
        <w:jc w:val="both"/>
        <w:rPr>
          <w:rFonts w:ascii="Cambria" w:hAnsi="Cambria"/>
        </w:rPr>
      </w:pPr>
      <w:r w:rsidRPr="007366F4">
        <w:rPr>
          <w:rFonts w:ascii="Cambria" w:hAnsi="Cambria" w:cs="Cambria"/>
          <w:sz w:val="24"/>
          <w:szCs w:val="24"/>
        </w:rPr>
        <w:t xml:space="preserve">Obowiązek, o którym mowa w ust. 2 i 3 dotyczy całej korespondencji związanej </w:t>
      </w:r>
      <w:r w:rsidRPr="007366F4">
        <w:rPr>
          <w:rFonts w:ascii="Cambria" w:hAnsi="Cambria" w:cs="Cambria"/>
          <w:sz w:val="24"/>
          <w:szCs w:val="24"/>
        </w:rPr>
        <w:br/>
        <w:t>z realizacją przedmiotu umowy, protokołów odbioru, dokumentacji z procesu inwestycyjnego.</w:t>
      </w:r>
    </w:p>
    <w:p w14:paraId="173AB28A" w14:textId="77777777" w:rsidR="00023D82" w:rsidRPr="007366F4" w:rsidRDefault="00023D82" w:rsidP="00FC7815">
      <w:pPr>
        <w:numPr>
          <w:ilvl w:val="0"/>
          <w:numId w:val="7"/>
        </w:numPr>
        <w:autoSpaceDE w:val="0"/>
        <w:spacing w:after="0"/>
        <w:ind w:left="426" w:hanging="426"/>
        <w:contextualSpacing/>
        <w:jc w:val="both"/>
        <w:rPr>
          <w:rFonts w:ascii="Cambria" w:hAnsi="Cambria"/>
        </w:rPr>
      </w:pPr>
      <w:r w:rsidRPr="007366F4">
        <w:rPr>
          <w:rFonts w:ascii="Cambria" w:hAnsi="Cambria" w:cs="Cambria"/>
          <w:sz w:val="24"/>
          <w:szCs w:val="24"/>
        </w:rPr>
        <w:t xml:space="preserve">Dokumentacja, o której mowa powyżej przechowywana jest w formie oryginałów albo kopii poświadczonych za zgodność z oryginałem przechowywanych </w:t>
      </w:r>
      <w:r w:rsidRPr="007366F4">
        <w:rPr>
          <w:rFonts w:ascii="Cambria" w:hAnsi="Cambria" w:cs="Cambria"/>
          <w:sz w:val="24"/>
          <w:szCs w:val="24"/>
        </w:rPr>
        <w:br/>
        <w:t>na powszechnie uznawanych nośnikach danych.</w:t>
      </w:r>
    </w:p>
    <w:p w14:paraId="41E00A69" w14:textId="77777777" w:rsidR="00023D82" w:rsidRPr="007366F4" w:rsidRDefault="00023D82" w:rsidP="00FC7815">
      <w:pPr>
        <w:numPr>
          <w:ilvl w:val="0"/>
          <w:numId w:val="7"/>
        </w:numPr>
        <w:autoSpaceDE w:val="0"/>
        <w:spacing w:after="0"/>
        <w:ind w:left="426" w:hanging="426"/>
        <w:contextualSpacing/>
        <w:jc w:val="both"/>
        <w:rPr>
          <w:rFonts w:ascii="Cambria" w:hAnsi="Cambria"/>
        </w:rPr>
      </w:pPr>
      <w:r w:rsidRPr="007366F4">
        <w:rPr>
          <w:rFonts w:ascii="Cambria" w:hAnsi="Cambria" w:cs="Cambria"/>
          <w:sz w:val="24"/>
          <w:szCs w:val="24"/>
        </w:rPr>
        <w:t xml:space="preserve">W przypadku zmiany miejsca przechowywania dokumentów oraz w przypadku zawieszenia lub zaprzestania przez Wykonawcę działalności przed terminami, </w:t>
      </w:r>
      <w:r w:rsidRPr="007366F4">
        <w:rPr>
          <w:rFonts w:ascii="Cambria" w:hAnsi="Cambria" w:cs="Cambria"/>
          <w:sz w:val="24"/>
          <w:szCs w:val="24"/>
        </w:rPr>
        <w:br/>
        <w:t xml:space="preserve">o którym mowa w ust. 2 lub 3, Wykonawca zobowiązuje się pisemnie poinformować Zamawiającego o miejscu przechowania dokumentów związanych z realizowanym przedmiotem zamówienia w terminie miesiąca przed zmianą tego miejsca. </w:t>
      </w:r>
    </w:p>
    <w:p w14:paraId="4AFC336A" w14:textId="77777777" w:rsidR="00023D82" w:rsidRPr="007366F4" w:rsidRDefault="00023D82" w:rsidP="007366F4">
      <w:pPr>
        <w:spacing w:after="0"/>
        <w:jc w:val="center"/>
        <w:rPr>
          <w:rFonts w:ascii="Cambria" w:hAnsi="Cambria" w:cs="Cambria"/>
          <w:b/>
          <w:sz w:val="24"/>
          <w:szCs w:val="24"/>
          <w:lang w:eastAsia="pl-PL"/>
        </w:rPr>
      </w:pPr>
    </w:p>
    <w:p w14:paraId="484D381B" w14:textId="1E5E04CA" w:rsidR="00023D82" w:rsidRPr="007366F4" w:rsidRDefault="00023D82" w:rsidP="007366F4">
      <w:pPr>
        <w:spacing w:after="0"/>
        <w:jc w:val="center"/>
        <w:rPr>
          <w:rFonts w:ascii="Cambria" w:hAnsi="Cambria"/>
        </w:rPr>
      </w:pPr>
      <w:r w:rsidRPr="007366F4">
        <w:rPr>
          <w:rFonts w:ascii="Cambria" w:hAnsi="Cambria" w:cs="Cambria"/>
          <w:b/>
          <w:sz w:val="24"/>
          <w:szCs w:val="24"/>
          <w:lang w:eastAsia="pl-PL"/>
        </w:rPr>
        <w:t>§ 1</w:t>
      </w:r>
      <w:r w:rsidR="00464F68">
        <w:rPr>
          <w:rFonts w:ascii="Cambria" w:hAnsi="Cambria" w:cs="Cambria"/>
          <w:b/>
          <w:sz w:val="24"/>
          <w:szCs w:val="24"/>
          <w:lang w:eastAsia="pl-PL"/>
        </w:rPr>
        <w:t>5</w:t>
      </w:r>
    </w:p>
    <w:p w14:paraId="556E5267" w14:textId="77777777" w:rsidR="00023D82" w:rsidRPr="007366F4" w:rsidRDefault="00023D82" w:rsidP="007366F4">
      <w:pPr>
        <w:spacing w:after="0"/>
        <w:jc w:val="center"/>
        <w:rPr>
          <w:rFonts w:ascii="Cambria" w:eastAsia="Calibri" w:hAnsi="Cambria" w:cs="Cambria"/>
          <w:b/>
          <w:sz w:val="24"/>
          <w:szCs w:val="24"/>
        </w:rPr>
      </w:pPr>
      <w:r w:rsidRPr="007366F4">
        <w:rPr>
          <w:rFonts w:ascii="Cambria" w:eastAsia="Calibri" w:hAnsi="Cambria" w:cs="Cambria"/>
          <w:b/>
          <w:sz w:val="24"/>
          <w:szCs w:val="24"/>
        </w:rPr>
        <w:t xml:space="preserve">Ochrona danych osobowych </w:t>
      </w:r>
    </w:p>
    <w:p w14:paraId="5BF115EC" w14:textId="77777777" w:rsidR="00023D82" w:rsidRPr="007366F4" w:rsidRDefault="00023D82" w:rsidP="007366F4">
      <w:pPr>
        <w:pStyle w:val="redniasiatka1akcent21"/>
        <w:numPr>
          <w:ilvl w:val="0"/>
          <w:numId w:val="3"/>
        </w:numPr>
        <w:spacing w:before="0" w:after="0" w:line="276" w:lineRule="auto"/>
        <w:ind w:left="426" w:hanging="426"/>
        <w:rPr>
          <w:rFonts w:ascii="Cambria" w:hAnsi="Cambria"/>
        </w:rPr>
      </w:pPr>
      <w:r w:rsidRPr="007366F4">
        <w:rPr>
          <w:rFonts w:ascii="Cambria" w:hAnsi="Cambria" w:cs="Cambria"/>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4AE2E802" w14:textId="77777777" w:rsidR="00023D82" w:rsidRPr="007366F4" w:rsidRDefault="00023D82" w:rsidP="007366F4">
      <w:pPr>
        <w:pStyle w:val="redniasiatka1akcent21"/>
        <w:numPr>
          <w:ilvl w:val="0"/>
          <w:numId w:val="3"/>
        </w:numPr>
        <w:spacing w:before="0" w:after="0" w:line="276" w:lineRule="auto"/>
        <w:ind w:left="426" w:hanging="426"/>
        <w:rPr>
          <w:rFonts w:ascii="Cambria" w:hAnsi="Cambria"/>
        </w:rPr>
      </w:pPr>
      <w:r w:rsidRPr="007366F4">
        <w:rPr>
          <w:rFonts w:ascii="Cambria" w:hAnsi="Cambria" w:cs="Cambria"/>
          <w:sz w:val="24"/>
          <w:szCs w:val="24"/>
        </w:rPr>
        <w:t>Zamawiający powierza Wykonawcy, w trybie art. 28 Rozporządzenia dane osobowe do przetwarzania, wyłącznie w celu wykonania przedmiotu niniejszej umowy.</w:t>
      </w:r>
    </w:p>
    <w:p w14:paraId="7DEB766E" w14:textId="77777777" w:rsidR="00023D82" w:rsidRPr="007366F4" w:rsidRDefault="00023D82" w:rsidP="007366F4">
      <w:pPr>
        <w:pStyle w:val="redniasiatka1akcent21"/>
        <w:numPr>
          <w:ilvl w:val="0"/>
          <w:numId w:val="3"/>
        </w:numPr>
        <w:spacing w:before="0" w:after="0" w:line="276" w:lineRule="auto"/>
        <w:ind w:left="426" w:hanging="426"/>
        <w:rPr>
          <w:rFonts w:ascii="Cambria" w:hAnsi="Cambria"/>
        </w:rPr>
      </w:pPr>
      <w:r w:rsidRPr="007366F4">
        <w:rPr>
          <w:rFonts w:ascii="Cambria" w:hAnsi="Cambria" w:cs="Cambria"/>
          <w:sz w:val="24"/>
          <w:szCs w:val="24"/>
        </w:rPr>
        <w:t>Wykonawca zobowiązuje się:</w:t>
      </w:r>
    </w:p>
    <w:p w14:paraId="4D2B54C5" w14:textId="77777777" w:rsidR="00023D82" w:rsidRPr="007366F4" w:rsidRDefault="00023D82" w:rsidP="00FC7815">
      <w:pPr>
        <w:pStyle w:val="redniasiatka1akcent21"/>
        <w:numPr>
          <w:ilvl w:val="1"/>
          <w:numId w:val="14"/>
        </w:numPr>
        <w:spacing w:before="0" w:after="0" w:line="276" w:lineRule="auto"/>
        <w:ind w:left="993" w:hanging="502"/>
        <w:rPr>
          <w:rFonts w:ascii="Cambria" w:hAnsi="Cambria"/>
        </w:rPr>
      </w:pPr>
      <w:r w:rsidRPr="007366F4">
        <w:rPr>
          <w:rFonts w:ascii="Cambria" w:hAnsi="Cambria" w:cs="Cambria"/>
          <w:sz w:val="24"/>
          <w:szCs w:val="24"/>
        </w:rPr>
        <w:lastRenderedPageBreak/>
        <w:t>przetwarzać powierzone mu dane osobowe zgodnie z niniejszą umową, Rozporządzeniem oraz z innymi przepisami prawa powszechnie obowiązującego, które chronią prawa osób, których dane dotyczą,</w:t>
      </w:r>
    </w:p>
    <w:p w14:paraId="125FD852" w14:textId="77777777" w:rsidR="00023D82" w:rsidRPr="007366F4" w:rsidRDefault="00023D82" w:rsidP="00FC7815">
      <w:pPr>
        <w:pStyle w:val="redniasiatka1akcent21"/>
        <w:numPr>
          <w:ilvl w:val="1"/>
          <w:numId w:val="14"/>
        </w:numPr>
        <w:spacing w:before="0" w:after="0" w:line="276" w:lineRule="auto"/>
        <w:ind w:left="993" w:hanging="502"/>
        <w:rPr>
          <w:rFonts w:ascii="Cambria" w:hAnsi="Cambria"/>
        </w:rPr>
      </w:pPr>
      <w:r w:rsidRPr="007366F4">
        <w:rPr>
          <w:rFonts w:ascii="Cambria" w:hAnsi="Cambria" w:cs="Cambria"/>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01FA7199" w14:textId="77777777" w:rsidR="00023D82" w:rsidRPr="007366F4" w:rsidRDefault="00023D82" w:rsidP="00FC7815">
      <w:pPr>
        <w:pStyle w:val="redniasiatka1akcent21"/>
        <w:numPr>
          <w:ilvl w:val="1"/>
          <w:numId w:val="14"/>
        </w:numPr>
        <w:spacing w:before="0" w:after="0" w:line="276" w:lineRule="auto"/>
        <w:ind w:left="993" w:hanging="502"/>
        <w:rPr>
          <w:rFonts w:ascii="Cambria" w:hAnsi="Cambria"/>
        </w:rPr>
      </w:pPr>
      <w:r w:rsidRPr="007366F4">
        <w:rPr>
          <w:rFonts w:ascii="Cambria" w:hAnsi="Cambria" w:cs="Cambria"/>
          <w:sz w:val="24"/>
          <w:szCs w:val="24"/>
        </w:rPr>
        <w:t>dołożyć należytej staranności przy przetwarzaniu powierzonych danych osobowych,</w:t>
      </w:r>
    </w:p>
    <w:p w14:paraId="7FE4A9B5" w14:textId="77777777" w:rsidR="00023D82" w:rsidRPr="007366F4" w:rsidRDefault="00023D82" w:rsidP="00FC7815">
      <w:pPr>
        <w:pStyle w:val="redniasiatka1akcent21"/>
        <w:numPr>
          <w:ilvl w:val="1"/>
          <w:numId w:val="14"/>
        </w:numPr>
        <w:spacing w:before="0" w:after="0" w:line="276" w:lineRule="auto"/>
        <w:ind w:left="993" w:hanging="502"/>
        <w:rPr>
          <w:rFonts w:ascii="Cambria" w:hAnsi="Cambria"/>
        </w:rPr>
      </w:pPr>
      <w:r w:rsidRPr="007366F4">
        <w:rPr>
          <w:rFonts w:ascii="Cambria" w:hAnsi="Cambria" w:cs="Cambria"/>
          <w:sz w:val="24"/>
          <w:szCs w:val="24"/>
        </w:rPr>
        <w:t>do nadania upoważnień do przetwarzania danych osobowych wszystkim osobom, które będą przetwarzały powierzone dane w celu realizacji niniejszej umowy,</w:t>
      </w:r>
    </w:p>
    <w:p w14:paraId="024F8EA1" w14:textId="77777777" w:rsidR="00023D82" w:rsidRPr="007366F4" w:rsidRDefault="00023D82" w:rsidP="00FC7815">
      <w:pPr>
        <w:pStyle w:val="redniasiatka1akcent21"/>
        <w:numPr>
          <w:ilvl w:val="1"/>
          <w:numId w:val="14"/>
        </w:numPr>
        <w:spacing w:before="0" w:after="0" w:line="276" w:lineRule="auto"/>
        <w:ind w:left="993" w:hanging="502"/>
        <w:rPr>
          <w:rFonts w:ascii="Cambria" w:hAnsi="Cambria"/>
        </w:rPr>
      </w:pPr>
      <w:r w:rsidRPr="007366F4">
        <w:rPr>
          <w:rFonts w:ascii="Cambria" w:hAnsi="Cambria" w:cs="Cambria"/>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11F6312"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6C28864D"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69B523DE"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Wykonawca, po stwierdzeniu naruszenia ochrony danych osobowych bez zbędnej zwłoki zgłasza je administratorowi, nie później niż w ciągu 72 godzin od stwierdzenia naruszenia.</w:t>
      </w:r>
    </w:p>
    <w:p w14:paraId="652DEB11"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D9FC8D6"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Zamawiający realizować będzie prawo kontroli w godzinach pracy Wykonawcy informując o kontroli minimum 3 dni przed planowanym jej przeprowadzeniem.</w:t>
      </w:r>
    </w:p>
    <w:p w14:paraId="65E89587"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 xml:space="preserve">Wykonawca zobowiązuje się do usunięcia uchybień stwierdzonych podczas kontroli w terminie nie dłuższym niż 7 dni </w:t>
      </w:r>
    </w:p>
    <w:p w14:paraId="26BD4971"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Wykonawca udostępnia Zamawiającemu wszelkie informacje niezbędne do wykazania spełnienia obowiązków określonych w art. 28 Rozporządzenia.</w:t>
      </w:r>
    </w:p>
    <w:p w14:paraId="46B72F05"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 xml:space="preserve">Wykonawca może powierzyć dane osobowe objęte niniejszą umową do dalszego przetwarzania podwykonawcom jedynie w celu wykonania umowy po uzyskaniu uprzedniej pisemnej zgody Zamawiającego.  </w:t>
      </w:r>
    </w:p>
    <w:p w14:paraId="7C93AAC7"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 xml:space="preserve">Podwykonawca, winien spełniać te same gwarancje i obowiązki jakie zostały nałożone na Wykonawcę. </w:t>
      </w:r>
    </w:p>
    <w:p w14:paraId="480B9DF0"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lastRenderedPageBreak/>
        <w:t>Wykonawca ponosi pełną odpowiedzialność wobec Zamawiającego za działanie podwykonawcy w zakresie obowiązku ochrony danych.</w:t>
      </w:r>
    </w:p>
    <w:p w14:paraId="00B6CD98"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7FF9E5AE"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0ED3D86" w14:textId="47526333"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185DFFB2" w14:textId="77777777" w:rsidR="00023D82" w:rsidRPr="007366F4" w:rsidRDefault="00023D82" w:rsidP="007366F4">
      <w:pPr>
        <w:numPr>
          <w:ilvl w:val="0"/>
          <w:numId w:val="3"/>
        </w:numPr>
        <w:tabs>
          <w:tab w:val="left" w:pos="426"/>
        </w:tabs>
        <w:spacing w:after="0"/>
        <w:ind w:left="426" w:hanging="426"/>
        <w:contextualSpacing/>
        <w:jc w:val="both"/>
        <w:rPr>
          <w:rFonts w:ascii="Cambria" w:hAnsi="Cambria"/>
        </w:rPr>
      </w:pPr>
      <w:r w:rsidRPr="007366F4">
        <w:rPr>
          <w:rFonts w:ascii="Cambria" w:eastAsia="SimSun" w:hAnsi="Cambria" w:cs="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6927041D" w14:textId="77777777" w:rsidR="00023D82" w:rsidRPr="007366F4" w:rsidRDefault="00023D82" w:rsidP="007366F4">
      <w:pPr>
        <w:numPr>
          <w:ilvl w:val="0"/>
          <w:numId w:val="3"/>
        </w:numPr>
        <w:tabs>
          <w:tab w:val="left" w:pos="426"/>
        </w:tabs>
        <w:spacing w:after="0"/>
        <w:ind w:left="426" w:hanging="426"/>
        <w:contextualSpacing/>
        <w:jc w:val="both"/>
        <w:rPr>
          <w:rFonts w:ascii="Cambria" w:hAnsi="Cambria"/>
        </w:rPr>
      </w:pPr>
      <w:r w:rsidRPr="007366F4">
        <w:rPr>
          <w:rFonts w:ascii="Cambria" w:eastAsia="SimSun" w:hAnsi="Cambria" w:cs="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8D5AC12" w14:textId="77777777" w:rsidR="00023D82" w:rsidRPr="007366F4" w:rsidRDefault="00023D82" w:rsidP="007366F4">
      <w:pPr>
        <w:numPr>
          <w:ilvl w:val="0"/>
          <w:numId w:val="3"/>
        </w:numPr>
        <w:tabs>
          <w:tab w:val="left" w:pos="426"/>
        </w:tabs>
        <w:spacing w:after="0"/>
        <w:ind w:left="426" w:hanging="426"/>
        <w:contextualSpacing/>
        <w:jc w:val="both"/>
        <w:rPr>
          <w:rFonts w:ascii="Cambria" w:hAnsi="Cambria"/>
        </w:rPr>
      </w:pPr>
      <w:r w:rsidRPr="007366F4">
        <w:rPr>
          <w:rFonts w:ascii="Cambria" w:eastAsia="SimSun" w:hAnsi="Cambria" w:cs="Cambria"/>
          <w:sz w:val="24"/>
          <w:szCs w:val="24"/>
        </w:rPr>
        <w:t>W sprawach nieuregulowanych niniejszym paragrafem, zastosowanie będą miały</w:t>
      </w:r>
      <w:r w:rsidRPr="007366F4">
        <w:rPr>
          <w:rFonts w:ascii="Cambria" w:hAnsi="Cambria" w:cs="Cambria"/>
          <w:sz w:val="24"/>
          <w:szCs w:val="24"/>
        </w:rPr>
        <w:t xml:space="preserve"> przepisy Kodeksu cywilnego, rozporządzenia RODO, Ustawy o ochronie danych osobowych.</w:t>
      </w:r>
    </w:p>
    <w:p w14:paraId="5836F8B8" w14:textId="77777777" w:rsidR="00023D82" w:rsidRPr="007366F4" w:rsidRDefault="00023D82" w:rsidP="007366F4">
      <w:pPr>
        <w:spacing w:after="0"/>
        <w:jc w:val="center"/>
        <w:rPr>
          <w:rFonts w:ascii="Cambria" w:hAnsi="Cambria" w:cs="Cambria"/>
          <w:b/>
          <w:sz w:val="24"/>
          <w:szCs w:val="24"/>
          <w:lang w:eastAsia="pl-PL"/>
        </w:rPr>
      </w:pPr>
    </w:p>
    <w:p w14:paraId="4FF07DF0" w14:textId="190B5254" w:rsidR="00023D82" w:rsidRPr="007366F4" w:rsidRDefault="00023D82" w:rsidP="007366F4">
      <w:pPr>
        <w:spacing w:after="0"/>
        <w:jc w:val="center"/>
        <w:rPr>
          <w:rFonts w:ascii="Cambria" w:hAnsi="Cambria"/>
          <w:b/>
          <w:sz w:val="24"/>
          <w:szCs w:val="24"/>
        </w:rPr>
      </w:pPr>
      <w:r w:rsidRPr="007366F4">
        <w:rPr>
          <w:rFonts w:ascii="Cambria" w:hAnsi="Cambria"/>
          <w:b/>
          <w:sz w:val="24"/>
          <w:szCs w:val="24"/>
        </w:rPr>
        <w:t>§ 1</w:t>
      </w:r>
      <w:r w:rsidR="00464F68">
        <w:rPr>
          <w:rFonts w:ascii="Cambria" w:hAnsi="Cambria"/>
          <w:b/>
          <w:sz w:val="24"/>
          <w:szCs w:val="24"/>
        </w:rPr>
        <w:t>6</w:t>
      </w:r>
    </w:p>
    <w:p w14:paraId="581C4AE2" w14:textId="77777777" w:rsidR="00023D82" w:rsidRPr="007366F4" w:rsidRDefault="00023D82" w:rsidP="007366F4">
      <w:pPr>
        <w:spacing w:after="0"/>
        <w:jc w:val="center"/>
        <w:rPr>
          <w:rFonts w:ascii="Cambria" w:hAnsi="Cambria"/>
          <w:b/>
          <w:sz w:val="24"/>
          <w:szCs w:val="24"/>
        </w:rPr>
      </w:pPr>
      <w:r w:rsidRPr="007366F4">
        <w:rPr>
          <w:rFonts w:ascii="Cambria" w:hAnsi="Cambria"/>
          <w:b/>
          <w:sz w:val="24"/>
          <w:szCs w:val="24"/>
        </w:rPr>
        <w:t>Przedstawiciele stron</w:t>
      </w:r>
    </w:p>
    <w:p w14:paraId="5071B31E" w14:textId="77777777" w:rsidR="00023D82" w:rsidRPr="007366F4" w:rsidRDefault="00023D82" w:rsidP="00FC7815">
      <w:pPr>
        <w:numPr>
          <w:ilvl w:val="1"/>
          <w:numId w:val="20"/>
        </w:numPr>
        <w:suppressAutoHyphens w:val="0"/>
        <w:autoSpaceDE w:val="0"/>
        <w:autoSpaceDN w:val="0"/>
        <w:adjustRightInd w:val="0"/>
        <w:spacing w:after="0"/>
        <w:ind w:left="426" w:hanging="426"/>
        <w:contextualSpacing/>
        <w:rPr>
          <w:rFonts w:ascii="Cambria" w:hAnsi="Cambria"/>
          <w:sz w:val="24"/>
          <w:szCs w:val="24"/>
        </w:rPr>
      </w:pPr>
      <w:r w:rsidRPr="007366F4">
        <w:rPr>
          <w:rFonts w:ascii="Cambria" w:hAnsi="Cambria"/>
          <w:sz w:val="24"/>
          <w:szCs w:val="24"/>
        </w:rPr>
        <w:t>Osobą upoważnioną do kontaktów:</w:t>
      </w:r>
    </w:p>
    <w:p w14:paraId="34F158C5" w14:textId="77777777" w:rsidR="00023D82" w:rsidRPr="007366F4" w:rsidRDefault="00023D82" w:rsidP="00FC7815">
      <w:pPr>
        <w:numPr>
          <w:ilvl w:val="0"/>
          <w:numId w:val="21"/>
        </w:numPr>
        <w:suppressAutoHyphens w:val="0"/>
        <w:autoSpaceDE w:val="0"/>
        <w:autoSpaceDN w:val="0"/>
        <w:adjustRightInd w:val="0"/>
        <w:spacing w:after="0"/>
        <w:ind w:left="709" w:hanging="283"/>
        <w:contextualSpacing/>
        <w:jc w:val="both"/>
        <w:rPr>
          <w:rFonts w:ascii="Cambria" w:hAnsi="Cambria"/>
          <w:sz w:val="24"/>
          <w:szCs w:val="24"/>
        </w:rPr>
      </w:pPr>
      <w:r w:rsidRPr="007366F4">
        <w:rPr>
          <w:rFonts w:ascii="Cambria" w:hAnsi="Cambria"/>
          <w:sz w:val="24"/>
          <w:szCs w:val="24"/>
        </w:rPr>
        <w:t>z Wykonawcą ze strony Zamawiającego jest:</w:t>
      </w:r>
    </w:p>
    <w:p w14:paraId="29E7535C" w14:textId="77777777" w:rsidR="00023D82" w:rsidRPr="007366F4" w:rsidRDefault="00023D82" w:rsidP="00FC7815">
      <w:pPr>
        <w:numPr>
          <w:ilvl w:val="0"/>
          <w:numId w:val="22"/>
        </w:numPr>
        <w:suppressAutoHyphens w:val="0"/>
        <w:autoSpaceDE w:val="0"/>
        <w:autoSpaceDN w:val="0"/>
        <w:adjustRightInd w:val="0"/>
        <w:spacing w:after="0"/>
        <w:ind w:left="993"/>
        <w:contextualSpacing/>
        <w:jc w:val="both"/>
        <w:rPr>
          <w:rFonts w:ascii="Cambria" w:hAnsi="Cambria"/>
          <w:sz w:val="24"/>
          <w:szCs w:val="24"/>
          <w:lang w:val="en-US"/>
        </w:rPr>
      </w:pPr>
      <w:r w:rsidRPr="007366F4">
        <w:rPr>
          <w:rFonts w:ascii="Cambria" w:hAnsi="Cambria"/>
          <w:b/>
          <w:sz w:val="24"/>
          <w:szCs w:val="24"/>
          <w:lang w:val="en-US"/>
        </w:rPr>
        <w:t>………..</w:t>
      </w:r>
      <w:r w:rsidRPr="007366F4">
        <w:rPr>
          <w:rFonts w:ascii="Cambria" w:hAnsi="Cambria"/>
          <w:sz w:val="24"/>
          <w:szCs w:val="24"/>
          <w:lang w:val="en-US"/>
        </w:rPr>
        <w:t xml:space="preserve"> – …………; nr tel.: </w:t>
      </w:r>
      <w:r w:rsidRPr="007366F4">
        <w:rPr>
          <w:rFonts w:ascii="Cambria" w:hAnsi="Cambria"/>
          <w:b/>
          <w:sz w:val="24"/>
          <w:szCs w:val="24"/>
          <w:lang w:val="en-US"/>
        </w:rPr>
        <w:t>………</w:t>
      </w:r>
      <w:r w:rsidRPr="007366F4">
        <w:rPr>
          <w:rFonts w:ascii="Cambria" w:hAnsi="Cambria"/>
          <w:sz w:val="24"/>
          <w:szCs w:val="24"/>
          <w:lang w:val="en-US"/>
        </w:rPr>
        <w:t xml:space="preserve">; e-mail: </w:t>
      </w:r>
      <w:hyperlink r:id="rId8" w:history="1">
        <w:r w:rsidRPr="007366F4">
          <w:rPr>
            <w:rStyle w:val="Hipercze"/>
            <w:rFonts w:ascii="Cambria" w:hAnsi="Cambria"/>
            <w:color w:val="auto"/>
            <w:sz w:val="24"/>
            <w:szCs w:val="24"/>
            <w:lang w:val="en-US"/>
          </w:rPr>
          <w:t>…</w:t>
        </w:r>
        <w:proofErr w:type="gramStart"/>
        <w:r w:rsidRPr="007366F4">
          <w:rPr>
            <w:rStyle w:val="Hipercze"/>
            <w:rFonts w:ascii="Cambria" w:hAnsi="Cambria"/>
            <w:color w:val="auto"/>
            <w:sz w:val="24"/>
            <w:szCs w:val="24"/>
            <w:lang w:val="en-US"/>
          </w:rPr>
          <w:t>…..</w:t>
        </w:r>
        <w:proofErr w:type="gramEnd"/>
      </w:hyperlink>
      <w:r w:rsidRPr="007366F4">
        <w:rPr>
          <w:rFonts w:ascii="Cambria" w:hAnsi="Cambria"/>
          <w:sz w:val="24"/>
          <w:szCs w:val="24"/>
          <w:lang w:val="en-US"/>
        </w:rPr>
        <w:t xml:space="preserve">; </w:t>
      </w:r>
    </w:p>
    <w:p w14:paraId="2A75C970" w14:textId="77777777" w:rsidR="00023D82" w:rsidRPr="007366F4" w:rsidRDefault="00023D82" w:rsidP="00FC7815">
      <w:pPr>
        <w:numPr>
          <w:ilvl w:val="0"/>
          <w:numId w:val="21"/>
        </w:numPr>
        <w:suppressAutoHyphens w:val="0"/>
        <w:autoSpaceDE w:val="0"/>
        <w:autoSpaceDN w:val="0"/>
        <w:adjustRightInd w:val="0"/>
        <w:spacing w:after="0"/>
        <w:ind w:left="709" w:hanging="283"/>
        <w:contextualSpacing/>
        <w:jc w:val="both"/>
        <w:rPr>
          <w:rFonts w:ascii="Cambria" w:hAnsi="Cambria"/>
          <w:sz w:val="24"/>
          <w:szCs w:val="24"/>
        </w:rPr>
      </w:pPr>
      <w:r w:rsidRPr="007366F4">
        <w:rPr>
          <w:rFonts w:ascii="Cambria" w:hAnsi="Cambria"/>
          <w:sz w:val="24"/>
          <w:szCs w:val="24"/>
        </w:rPr>
        <w:t xml:space="preserve">z Zamawiającym ze strony Wykonawcy jest: </w:t>
      </w:r>
    </w:p>
    <w:p w14:paraId="03BD9F70" w14:textId="77777777" w:rsidR="00023D82" w:rsidRPr="007366F4" w:rsidRDefault="00023D82" w:rsidP="00FC7815">
      <w:pPr>
        <w:numPr>
          <w:ilvl w:val="0"/>
          <w:numId w:val="24"/>
        </w:numPr>
        <w:suppressAutoHyphens w:val="0"/>
        <w:autoSpaceDE w:val="0"/>
        <w:autoSpaceDN w:val="0"/>
        <w:adjustRightInd w:val="0"/>
        <w:spacing w:after="0"/>
        <w:ind w:left="993"/>
        <w:contextualSpacing/>
        <w:jc w:val="both"/>
        <w:rPr>
          <w:rFonts w:ascii="Cambria" w:hAnsi="Cambria"/>
          <w:sz w:val="24"/>
          <w:szCs w:val="24"/>
        </w:rPr>
      </w:pPr>
      <w:r w:rsidRPr="007366F4">
        <w:rPr>
          <w:rFonts w:ascii="Cambria" w:hAnsi="Cambria"/>
          <w:b/>
          <w:sz w:val="24"/>
          <w:szCs w:val="24"/>
        </w:rPr>
        <w:t>………</w:t>
      </w:r>
      <w:proofErr w:type="gramStart"/>
      <w:r w:rsidRPr="007366F4">
        <w:rPr>
          <w:rFonts w:ascii="Cambria" w:hAnsi="Cambria"/>
          <w:b/>
          <w:sz w:val="24"/>
          <w:szCs w:val="24"/>
        </w:rPr>
        <w:t>…….</w:t>
      </w:r>
      <w:proofErr w:type="gramEnd"/>
      <w:r w:rsidRPr="007366F4">
        <w:rPr>
          <w:rFonts w:ascii="Cambria" w:hAnsi="Cambria"/>
          <w:b/>
          <w:sz w:val="24"/>
          <w:szCs w:val="24"/>
        </w:rPr>
        <w:t>.</w:t>
      </w:r>
      <w:r w:rsidRPr="007366F4">
        <w:rPr>
          <w:rFonts w:ascii="Cambria" w:hAnsi="Cambria"/>
          <w:sz w:val="24"/>
          <w:szCs w:val="24"/>
        </w:rPr>
        <w:t xml:space="preserve">; nr tel.: </w:t>
      </w:r>
      <w:r w:rsidRPr="007366F4">
        <w:rPr>
          <w:rFonts w:ascii="Cambria" w:hAnsi="Cambria"/>
          <w:b/>
          <w:sz w:val="24"/>
          <w:szCs w:val="24"/>
        </w:rPr>
        <w:t>………</w:t>
      </w:r>
      <w:proofErr w:type="gramStart"/>
      <w:r w:rsidRPr="007366F4">
        <w:rPr>
          <w:rFonts w:ascii="Cambria" w:hAnsi="Cambria"/>
          <w:b/>
          <w:sz w:val="24"/>
          <w:szCs w:val="24"/>
        </w:rPr>
        <w:t>…….</w:t>
      </w:r>
      <w:proofErr w:type="gramEnd"/>
      <w:r w:rsidRPr="007366F4">
        <w:rPr>
          <w:rFonts w:ascii="Cambria" w:hAnsi="Cambria"/>
          <w:b/>
          <w:sz w:val="24"/>
          <w:szCs w:val="24"/>
        </w:rPr>
        <w:t xml:space="preserve">., </w:t>
      </w:r>
      <w:r w:rsidRPr="007366F4">
        <w:rPr>
          <w:rFonts w:ascii="Cambria" w:hAnsi="Cambria"/>
          <w:sz w:val="24"/>
          <w:szCs w:val="24"/>
        </w:rPr>
        <w:t>e-mail: ……</w:t>
      </w:r>
      <w:proofErr w:type="gramStart"/>
      <w:r w:rsidRPr="007366F4">
        <w:rPr>
          <w:rFonts w:ascii="Cambria" w:hAnsi="Cambria"/>
          <w:sz w:val="24"/>
          <w:szCs w:val="24"/>
        </w:rPr>
        <w:t>…….</w:t>
      </w:r>
      <w:proofErr w:type="gramEnd"/>
      <w:r w:rsidRPr="007366F4">
        <w:rPr>
          <w:rFonts w:ascii="Cambria" w:hAnsi="Cambria"/>
          <w:sz w:val="24"/>
          <w:szCs w:val="24"/>
        </w:rPr>
        <w:t>;</w:t>
      </w:r>
    </w:p>
    <w:p w14:paraId="59B1E008" w14:textId="77777777" w:rsidR="00DE0EAC" w:rsidRPr="00DE0EAC" w:rsidRDefault="00DE0EAC" w:rsidP="00DE0EAC">
      <w:pPr>
        <w:pStyle w:val="Akapitzlist"/>
        <w:numPr>
          <w:ilvl w:val="0"/>
          <w:numId w:val="23"/>
        </w:numPr>
        <w:tabs>
          <w:tab w:val="clear" w:pos="3409"/>
        </w:tabs>
        <w:ind w:left="426" w:hanging="426"/>
        <w:jc w:val="both"/>
        <w:rPr>
          <w:rFonts w:ascii="Cambria" w:eastAsia="Times New Roman" w:hAnsi="Cambria" w:cs="Cambria"/>
          <w:bCs/>
          <w:lang w:eastAsia="pl-PL"/>
        </w:rPr>
      </w:pPr>
      <w:r w:rsidRPr="00DE0EAC">
        <w:rPr>
          <w:rFonts w:ascii="Cambria" w:eastAsia="Times New Roman" w:hAnsi="Cambria" w:cs="Cambria"/>
          <w:bCs/>
          <w:lang w:eastAsia="pl-PL"/>
        </w:rPr>
        <w:lastRenderedPageBreak/>
        <w:t>Osoby wymienione w ust. 1 nie są upoważnione do podejmowania decyzji powodujących zmianę postanowień umowy, w szczególności zmiany uzgodnionego wynagrodzenia lub zmiany zakresu czynności i prac objętych umową.</w:t>
      </w:r>
    </w:p>
    <w:p w14:paraId="657014AD" w14:textId="77777777" w:rsidR="00023D82" w:rsidRPr="007366F4" w:rsidRDefault="00023D82" w:rsidP="007366F4">
      <w:pPr>
        <w:spacing w:after="0"/>
        <w:jc w:val="center"/>
        <w:rPr>
          <w:rFonts w:ascii="Cambria" w:hAnsi="Cambria" w:cs="Cambria"/>
          <w:b/>
          <w:sz w:val="24"/>
          <w:szCs w:val="24"/>
          <w:lang w:eastAsia="pl-PL"/>
        </w:rPr>
      </w:pPr>
    </w:p>
    <w:p w14:paraId="17D62357" w14:textId="678BEA1B" w:rsidR="00023D82" w:rsidRPr="007366F4" w:rsidRDefault="00023D82" w:rsidP="007366F4">
      <w:pPr>
        <w:spacing w:after="0"/>
        <w:jc w:val="center"/>
        <w:rPr>
          <w:rFonts w:ascii="Cambria" w:hAnsi="Cambria"/>
        </w:rPr>
      </w:pPr>
      <w:r w:rsidRPr="007366F4">
        <w:rPr>
          <w:rFonts w:ascii="Cambria" w:hAnsi="Cambria" w:cs="Cambria"/>
          <w:b/>
          <w:sz w:val="24"/>
          <w:szCs w:val="24"/>
          <w:lang w:eastAsia="pl-PL"/>
        </w:rPr>
        <w:t>§ 1</w:t>
      </w:r>
      <w:r w:rsidR="00464F68">
        <w:rPr>
          <w:rFonts w:ascii="Cambria" w:hAnsi="Cambria" w:cs="Cambria"/>
          <w:b/>
          <w:sz w:val="24"/>
          <w:szCs w:val="24"/>
          <w:lang w:eastAsia="pl-PL"/>
        </w:rPr>
        <w:t>7</w:t>
      </w:r>
    </w:p>
    <w:p w14:paraId="0D168911" w14:textId="77777777" w:rsidR="00023D82" w:rsidRPr="007366F4" w:rsidRDefault="00023D82" w:rsidP="007366F4">
      <w:pPr>
        <w:spacing w:after="0"/>
        <w:jc w:val="center"/>
        <w:rPr>
          <w:rFonts w:ascii="Cambria" w:hAnsi="Cambria" w:cs="Cambria"/>
          <w:b/>
          <w:sz w:val="24"/>
          <w:szCs w:val="24"/>
          <w:lang w:eastAsia="pl-PL"/>
        </w:rPr>
      </w:pPr>
      <w:r w:rsidRPr="007366F4">
        <w:rPr>
          <w:rFonts w:ascii="Cambria" w:hAnsi="Cambria" w:cs="Cambria"/>
          <w:b/>
          <w:sz w:val="24"/>
          <w:szCs w:val="24"/>
          <w:lang w:eastAsia="pl-PL"/>
        </w:rPr>
        <w:t>Postanowienia końcowe</w:t>
      </w:r>
    </w:p>
    <w:p w14:paraId="3494F717" w14:textId="77777777"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t>Wszelkie zmiany i uzupełnienia niniejszej umowy wymagają formy pisemnej pod rygorem nieważności.</w:t>
      </w:r>
    </w:p>
    <w:p w14:paraId="51D803BF" w14:textId="26613DBD"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t xml:space="preserve">Wszelka korespondencja pomiędzy Stronami, w tym oświadczenia, wysyłana będzie na adresy podane w </w:t>
      </w:r>
      <w:r w:rsidR="0035653A" w:rsidRPr="0035653A">
        <w:rPr>
          <w:rFonts w:ascii="Cambria" w:hAnsi="Cambria" w:cs="Cambria"/>
          <w:sz w:val="24"/>
          <w:szCs w:val="24"/>
          <w:lang w:eastAsia="pl-PL"/>
        </w:rPr>
        <w:t>§</w:t>
      </w:r>
      <w:r w:rsidR="0035653A">
        <w:rPr>
          <w:rFonts w:ascii="Cambria" w:hAnsi="Cambria" w:cs="Cambria"/>
          <w:sz w:val="24"/>
          <w:szCs w:val="24"/>
          <w:lang w:eastAsia="pl-PL"/>
        </w:rPr>
        <w:t xml:space="preserve"> 1</w:t>
      </w:r>
      <w:r w:rsidR="00464F68">
        <w:rPr>
          <w:rFonts w:ascii="Cambria" w:hAnsi="Cambria" w:cs="Cambria"/>
          <w:sz w:val="24"/>
          <w:szCs w:val="24"/>
          <w:lang w:eastAsia="pl-PL"/>
        </w:rPr>
        <w:t>6</w:t>
      </w:r>
      <w:r w:rsidR="0035653A">
        <w:rPr>
          <w:rFonts w:ascii="Cambria" w:hAnsi="Cambria" w:cs="Cambria"/>
          <w:sz w:val="24"/>
          <w:szCs w:val="24"/>
          <w:lang w:eastAsia="pl-PL"/>
        </w:rPr>
        <w:t xml:space="preserve"> </w:t>
      </w:r>
      <w:r w:rsidRPr="007366F4">
        <w:rPr>
          <w:rFonts w:ascii="Cambria" w:hAnsi="Cambria" w:cs="Cambria"/>
          <w:sz w:val="24"/>
          <w:szCs w:val="24"/>
          <w:lang w:eastAsia="pl-PL"/>
        </w:rPr>
        <w:t xml:space="preserve">ust. </w:t>
      </w:r>
      <w:r w:rsidR="006069F1">
        <w:rPr>
          <w:rFonts w:ascii="Cambria" w:hAnsi="Cambria" w:cs="Cambria"/>
          <w:sz w:val="24"/>
          <w:szCs w:val="24"/>
          <w:lang w:eastAsia="pl-PL"/>
        </w:rPr>
        <w:t>1</w:t>
      </w:r>
      <w:r w:rsidRPr="007366F4">
        <w:rPr>
          <w:rFonts w:ascii="Cambria" w:hAnsi="Cambria" w:cs="Cambria"/>
          <w:sz w:val="24"/>
          <w:szCs w:val="24"/>
          <w:lang w:eastAsia="pl-PL"/>
        </w:rPr>
        <w:t>. W przypadku nadania korespondencji pocztą albo kurierem, za datę wniesienia jej do adresata, uznaje się datę nadania w placówce pocztowej albo u kuriera.</w:t>
      </w:r>
    </w:p>
    <w:p w14:paraId="6714A0C8" w14:textId="77777777"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t xml:space="preserve">W trakcie realizacji przedmiotu umowy Wykonawca jest zobowiązany przestrzegać powszechnie obowiązujących przepisów prawa dotyczących </w:t>
      </w:r>
      <w:proofErr w:type="gramStart"/>
      <w:r w:rsidRPr="007366F4">
        <w:rPr>
          <w:rFonts w:ascii="Cambria" w:hAnsi="Cambria" w:cs="Cambria"/>
          <w:sz w:val="24"/>
          <w:szCs w:val="24"/>
          <w:lang w:eastAsia="pl-PL"/>
        </w:rPr>
        <w:t>p.poż</w:t>
      </w:r>
      <w:proofErr w:type="gramEnd"/>
      <w:r w:rsidRPr="007366F4">
        <w:rPr>
          <w:rFonts w:ascii="Cambria" w:hAnsi="Cambria" w:cs="Cambria"/>
          <w:sz w:val="24"/>
          <w:szCs w:val="24"/>
          <w:lang w:eastAsia="pl-PL"/>
        </w:rPr>
        <w:t>. oraz bhp. Wykonawca ponosi odpowiedzialność wobec Zamawiającego i osób trzecich za szkody powstałe w trakcie realizacji przedmiotu umowy, a będące następstwem nieprzestrzegania ww. przepisów.</w:t>
      </w:r>
    </w:p>
    <w:p w14:paraId="1D69162A" w14:textId="5545E516" w:rsidR="00023D82" w:rsidRPr="007366F4" w:rsidRDefault="00023D82" w:rsidP="00FC7815">
      <w:pPr>
        <w:numPr>
          <w:ilvl w:val="0"/>
          <w:numId w:val="6"/>
        </w:numPr>
        <w:spacing w:after="0"/>
        <w:ind w:left="426" w:hanging="426"/>
        <w:jc w:val="both"/>
        <w:rPr>
          <w:rFonts w:ascii="Cambria" w:hAnsi="Cambria"/>
        </w:rPr>
      </w:pPr>
      <w:bookmarkStart w:id="5" w:name="_Hlk136930414"/>
      <w:r w:rsidRPr="007366F4">
        <w:rPr>
          <w:rFonts w:ascii="Cambria" w:hAnsi="Cambria" w:cs="Cambria"/>
          <w:sz w:val="24"/>
          <w:szCs w:val="24"/>
          <w:lang w:eastAsia="pl-PL"/>
        </w:rPr>
        <w:t>Wszelkie spory wynikające z niniejszej umowy lub powstające w związku z umową będą rozstrzygane przez sąd</w:t>
      </w:r>
      <w:r w:rsidR="00F73D83" w:rsidRPr="007366F4">
        <w:rPr>
          <w:rFonts w:ascii="Cambria" w:hAnsi="Cambria" w:cs="Cambria"/>
          <w:sz w:val="24"/>
          <w:szCs w:val="24"/>
          <w:lang w:eastAsia="pl-PL"/>
        </w:rPr>
        <w:t xml:space="preserve"> powszechny</w:t>
      </w:r>
      <w:r w:rsidR="003E6411">
        <w:rPr>
          <w:rFonts w:ascii="Cambria" w:hAnsi="Cambria" w:cs="Cambria"/>
          <w:sz w:val="24"/>
          <w:szCs w:val="24"/>
          <w:lang w:eastAsia="pl-PL"/>
        </w:rPr>
        <w:t xml:space="preserve"> </w:t>
      </w:r>
      <w:r w:rsidR="00F73D83" w:rsidRPr="007366F4">
        <w:rPr>
          <w:rFonts w:ascii="Cambria" w:hAnsi="Cambria" w:cs="Cambria"/>
          <w:sz w:val="24"/>
          <w:szCs w:val="24"/>
          <w:lang w:eastAsia="pl-PL"/>
        </w:rPr>
        <w:t xml:space="preserve">właściwy rzeczowo i miejscowo dla </w:t>
      </w:r>
      <w:bookmarkEnd w:id="5"/>
      <w:r w:rsidR="0035653A">
        <w:rPr>
          <w:rFonts w:ascii="Cambria" w:hAnsi="Cambria" w:cs="Cambria"/>
          <w:sz w:val="24"/>
          <w:szCs w:val="24"/>
          <w:lang w:eastAsia="pl-PL"/>
        </w:rPr>
        <w:t>Zamawiającego</w:t>
      </w:r>
      <w:r w:rsidRPr="007366F4">
        <w:rPr>
          <w:rFonts w:ascii="Cambria" w:hAnsi="Cambria" w:cs="Cambria"/>
          <w:sz w:val="24"/>
          <w:szCs w:val="24"/>
          <w:lang w:eastAsia="pl-PL"/>
        </w:rPr>
        <w:t>.</w:t>
      </w:r>
    </w:p>
    <w:p w14:paraId="6384063F" w14:textId="7B8A40D1"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t xml:space="preserve">W sprawach nie uregulowanych niniejszą umową mają zastosowanie przepisy obowiązującego prawa, w tym ustawy z dnia </w:t>
      </w:r>
      <w:r w:rsidR="00B542F0" w:rsidRPr="007366F4">
        <w:rPr>
          <w:rFonts w:ascii="Cambria" w:hAnsi="Cambria" w:cs="Arial"/>
          <w:sz w:val="24"/>
          <w:szCs w:val="24"/>
        </w:rPr>
        <w:t>11 września 2019 roku Prawo zamówień publicznych (</w:t>
      </w:r>
      <w:proofErr w:type="spellStart"/>
      <w:r w:rsidR="00B542F0" w:rsidRPr="007366F4">
        <w:rPr>
          <w:rFonts w:ascii="Cambria" w:hAnsi="Cambria" w:cs="Arial"/>
          <w:sz w:val="24"/>
          <w:szCs w:val="24"/>
        </w:rPr>
        <w:t>t.j</w:t>
      </w:r>
      <w:proofErr w:type="spellEnd"/>
      <w:r w:rsidR="00B542F0" w:rsidRPr="007366F4">
        <w:rPr>
          <w:rFonts w:ascii="Cambria" w:hAnsi="Cambria" w:cs="Arial"/>
          <w:sz w:val="24"/>
          <w:szCs w:val="24"/>
        </w:rPr>
        <w:t>. Dz. U. z 202</w:t>
      </w:r>
      <w:r w:rsidR="00DE7381">
        <w:rPr>
          <w:rFonts w:ascii="Cambria" w:hAnsi="Cambria" w:cs="Arial"/>
          <w:sz w:val="24"/>
          <w:szCs w:val="24"/>
        </w:rPr>
        <w:t>3</w:t>
      </w:r>
      <w:r w:rsidR="00B542F0" w:rsidRPr="007366F4">
        <w:rPr>
          <w:rFonts w:ascii="Cambria" w:hAnsi="Cambria" w:cs="Arial"/>
          <w:sz w:val="24"/>
          <w:szCs w:val="24"/>
        </w:rPr>
        <w:t xml:space="preserve"> r., poz. </w:t>
      </w:r>
      <w:r w:rsidR="00DE7381">
        <w:rPr>
          <w:rFonts w:ascii="Cambria" w:hAnsi="Cambria" w:cs="Arial"/>
          <w:sz w:val="24"/>
          <w:szCs w:val="24"/>
        </w:rPr>
        <w:t>1605</w:t>
      </w:r>
      <w:r w:rsidR="00B542F0" w:rsidRPr="007366F4">
        <w:rPr>
          <w:rFonts w:ascii="Cambria" w:hAnsi="Cambria" w:cs="Arial"/>
          <w:sz w:val="24"/>
          <w:szCs w:val="24"/>
        </w:rPr>
        <w:t xml:space="preserve"> z późn. zm.)</w:t>
      </w:r>
      <w:r w:rsidRPr="007366F4">
        <w:rPr>
          <w:rFonts w:ascii="Cambria" w:hAnsi="Cambria" w:cs="Cambria"/>
          <w:sz w:val="24"/>
          <w:szCs w:val="24"/>
          <w:lang w:eastAsia="pl-PL"/>
        </w:rPr>
        <w:t>, ustawy z dnia 23 kwietnia 1964 r. – Kodeks cywilny (Dz. U. z 202</w:t>
      </w:r>
      <w:r w:rsidR="00DE7381">
        <w:rPr>
          <w:rFonts w:ascii="Cambria" w:hAnsi="Cambria" w:cs="Cambria"/>
          <w:sz w:val="24"/>
          <w:szCs w:val="24"/>
          <w:lang w:eastAsia="pl-PL"/>
        </w:rPr>
        <w:t>3</w:t>
      </w:r>
      <w:r w:rsidRPr="007366F4">
        <w:rPr>
          <w:rFonts w:ascii="Cambria" w:hAnsi="Cambria" w:cs="Cambria"/>
          <w:sz w:val="24"/>
          <w:szCs w:val="24"/>
          <w:lang w:eastAsia="pl-PL"/>
        </w:rPr>
        <w:t xml:space="preserve"> r. poz. </w:t>
      </w:r>
      <w:r w:rsidR="00DE7381">
        <w:rPr>
          <w:rFonts w:ascii="Cambria" w:hAnsi="Cambria" w:cs="Cambria"/>
          <w:sz w:val="24"/>
          <w:szCs w:val="24"/>
          <w:lang w:eastAsia="pl-PL"/>
        </w:rPr>
        <w:t>1610</w:t>
      </w:r>
      <w:r w:rsidRPr="007366F4">
        <w:rPr>
          <w:rFonts w:ascii="Cambria" w:hAnsi="Cambria" w:cs="Cambria"/>
          <w:sz w:val="24"/>
          <w:szCs w:val="24"/>
          <w:lang w:eastAsia="pl-PL"/>
        </w:rPr>
        <w:t xml:space="preserve">), rozporządzenia </w:t>
      </w:r>
      <w:r w:rsidRPr="007366F4">
        <w:rPr>
          <w:rFonts w:ascii="Cambria" w:eastAsia="Calibri" w:hAnsi="Cambria" w:cs="Cambria"/>
          <w:sz w:val="24"/>
          <w:szCs w:val="24"/>
        </w:rPr>
        <w:t>PE i Rady (UE) 2016/679 z dnia 27 kwietnia 2016 r</w:t>
      </w:r>
      <w:r w:rsidRPr="007366F4">
        <w:rPr>
          <w:rFonts w:ascii="Cambria" w:hAnsi="Cambria" w:cs="Cambria"/>
          <w:sz w:val="24"/>
          <w:szCs w:val="24"/>
          <w:lang w:eastAsia="pl-PL"/>
        </w:rPr>
        <w:t>.</w:t>
      </w:r>
    </w:p>
    <w:p w14:paraId="5AF0998B" w14:textId="77777777"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t xml:space="preserve">Umowa została sporządzona w </w:t>
      </w:r>
      <w:r w:rsidR="00B72508" w:rsidRPr="007366F4">
        <w:rPr>
          <w:rFonts w:ascii="Cambria" w:hAnsi="Cambria" w:cs="Cambria"/>
          <w:sz w:val="24"/>
          <w:szCs w:val="24"/>
          <w:lang w:eastAsia="pl-PL"/>
        </w:rPr>
        <w:t>trzech</w:t>
      </w:r>
      <w:r w:rsidRPr="007366F4">
        <w:rPr>
          <w:rFonts w:ascii="Cambria" w:hAnsi="Cambria" w:cs="Cambria"/>
          <w:sz w:val="24"/>
          <w:szCs w:val="24"/>
          <w:lang w:eastAsia="pl-PL"/>
        </w:rPr>
        <w:t xml:space="preserve"> jednobrzmiących egzemplarzach, </w:t>
      </w:r>
      <w:r w:rsidR="00B72508" w:rsidRPr="007366F4">
        <w:rPr>
          <w:rFonts w:ascii="Cambria" w:hAnsi="Cambria" w:cs="Cambria"/>
          <w:sz w:val="24"/>
          <w:szCs w:val="24"/>
          <w:lang w:eastAsia="pl-PL"/>
        </w:rPr>
        <w:t>dwa</w:t>
      </w:r>
      <w:r w:rsidRPr="007366F4">
        <w:rPr>
          <w:rFonts w:ascii="Cambria" w:hAnsi="Cambria" w:cs="Cambria"/>
          <w:sz w:val="24"/>
          <w:szCs w:val="24"/>
          <w:lang w:eastAsia="pl-PL"/>
        </w:rPr>
        <w:t xml:space="preserve"> dla Zamawiającego, jeden dla Wykonawcy.</w:t>
      </w:r>
    </w:p>
    <w:p w14:paraId="5B3F5099" w14:textId="77777777"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t>Integralną część niniejszej umowy stanowią załączniki:</w:t>
      </w:r>
    </w:p>
    <w:p w14:paraId="2703D506" w14:textId="31195F28" w:rsidR="00023D82" w:rsidRPr="007366F4" w:rsidRDefault="00023D82" w:rsidP="00FC7815">
      <w:pPr>
        <w:numPr>
          <w:ilvl w:val="1"/>
          <w:numId w:val="18"/>
        </w:numPr>
        <w:spacing w:after="0"/>
        <w:ind w:hanging="294"/>
        <w:jc w:val="both"/>
        <w:rPr>
          <w:rFonts w:ascii="Cambria" w:hAnsi="Cambria"/>
          <w:sz w:val="24"/>
          <w:szCs w:val="24"/>
        </w:rPr>
      </w:pPr>
      <w:r w:rsidRPr="007366F4">
        <w:rPr>
          <w:rFonts w:ascii="Cambria" w:hAnsi="Cambria"/>
          <w:sz w:val="24"/>
          <w:szCs w:val="24"/>
        </w:rPr>
        <w:t>Of</w:t>
      </w:r>
      <w:r w:rsidR="00E62D4C" w:rsidRPr="007366F4">
        <w:rPr>
          <w:rFonts w:ascii="Cambria" w:hAnsi="Cambria"/>
          <w:sz w:val="24"/>
          <w:szCs w:val="24"/>
        </w:rPr>
        <w:t>erta Wykonawcy</w:t>
      </w:r>
    </w:p>
    <w:p w14:paraId="5910200B" w14:textId="7D633500" w:rsidR="00023D82" w:rsidRPr="007366F4" w:rsidRDefault="00E62D4C" w:rsidP="00FC7815">
      <w:pPr>
        <w:numPr>
          <w:ilvl w:val="1"/>
          <w:numId w:val="18"/>
        </w:numPr>
        <w:spacing w:after="0"/>
        <w:ind w:hanging="294"/>
        <w:jc w:val="both"/>
        <w:rPr>
          <w:rFonts w:ascii="Cambria" w:hAnsi="Cambria"/>
          <w:sz w:val="24"/>
          <w:szCs w:val="24"/>
        </w:rPr>
      </w:pPr>
      <w:r w:rsidRPr="007366F4">
        <w:rPr>
          <w:rFonts w:ascii="Cambria" w:hAnsi="Cambria"/>
          <w:sz w:val="24"/>
          <w:szCs w:val="24"/>
        </w:rPr>
        <w:t>Specyfikacja</w:t>
      </w:r>
      <w:r w:rsidR="00023D82" w:rsidRPr="007366F4">
        <w:rPr>
          <w:rFonts w:ascii="Cambria" w:hAnsi="Cambria"/>
          <w:sz w:val="24"/>
          <w:szCs w:val="24"/>
        </w:rPr>
        <w:t xml:space="preserve"> </w:t>
      </w:r>
      <w:r w:rsidR="00DE7381">
        <w:rPr>
          <w:rFonts w:ascii="Cambria" w:hAnsi="Cambria"/>
          <w:sz w:val="24"/>
          <w:szCs w:val="24"/>
        </w:rPr>
        <w:t>W</w:t>
      </w:r>
      <w:r w:rsidR="00023D82" w:rsidRPr="007366F4">
        <w:rPr>
          <w:rFonts w:ascii="Cambria" w:hAnsi="Cambria"/>
          <w:sz w:val="24"/>
          <w:szCs w:val="24"/>
        </w:rPr>
        <w:t xml:space="preserve">arunków </w:t>
      </w:r>
      <w:r w:rsidR="00DE7381">
        <w:rPr>
          <w:rFonts w:ascii="Cambria" w:hAnsi="Cambria"/>
          <w:sz w:val="24"/>
          <w:szCs w:val="24"/>
        </w:rPr>
        <w:t>Z</w:t>
      </w:r>
      <w:r w:rsidR="00023D82" w:rsidRPr="007366F4">
        <w:rPr>
          <w:rFonts w:ascii="Cambria" w:hAnsi="Cambria"/>
          <w:sz w:val="24"/>
          <w:szCs w:val="24"/>
        </w:rPr>
        <w:t>amówienia.</w:t>
      </w:r>
    </w:p>
    <w:p w14:paraId="5AAA302B" w14:textId="77777777" w:rsidR="00023D82" w:rsidRPr="007366F4" w:rsidRDefault="00023D82" w:rsidP="00FC7815">
      <w:pPr>
        <w:numPr>
          <w:ilvl w:val="1"/>
          <w:numId w:val="18"/>
        </w:numPr>
        <w:spacing w:after="0"/>
        <w:ind w:hanging="294"/>
        <w:jc w:val="both"/>
        <w:rPr>
          <w:rFonts w:ascii="Cambria" w:hAnsi="Cambria"/>
          <w:sz w:val="24"/>
          <w:szCs w:val="24"/>
        </w:rPr>
      </w:pPr>
      <w:r w:rsidRPr="007366F4">
        <w:rPr>
          <w:rFonts w:ascii="Cambria" w:hAnsi="Cambria" w:cs="Cambria"/>
          <w:sz w:val="24"/>
          <w:szCs w:val="24"/>
        </w:rPr>
        <w:t xml:space="preserve">Wydruk z Centralnej Ewidencji i Informacji o Działalności Gospodarczej lub </w:t>
      </w:r>
      <w:r w:rsidRPr="007366F4">
        <w:rPr>
          <w:rFonts w:ascii="Cambria" w:hAnsi="Cambria" w:cs="Cambria"/>
          <w:sz w:val="24"/>
          <w:szCs w:val="24"/>
        </w:rPr>
        <w:br/>
        <w:t xml:space="preserve">z Centralnej Informacji Krajowego Rejestru Sądowego </w:t>
      </w:r>
      <w:r w:rsidRPr="007366F4">
        <w:rPr>
          <w:rFonts w:ascii="Cambria" w:hAnsi="Cambria" w:cs="Cambria"/>
          <w:i/>
          <w:sz w:val="24"/>
          <w:szCs w:val="24"/>
        </w:rPr>
        <w:t>(jeżeli ma zastosowanie).</w:t>
      </w:r>
    </w:p>
    <w:p w14:paraId="4C3F3233" w14:textId="77777777" w:rsidR="00DE7381" w:rsidRDefault="00023D82" w:rsidP="00DE7381">
      <w:pPr>
        <w:pStyle w:val="Tekstpodstawowywcity"/>
        <w:tabs>
          <w:tab w:val="left" w:pos="426"/>
        </w:tabs>
        <w:spacing w:after="0"/>
        <w:ind w:left="720" w:hanging="294"/>
        <w:jc w:val="both"/>
        <w:rPr>
          <w:rFonts w:ascii="Cambria" w:hAnsi="Cambria" w:cs="Cambria"/>
          <w:i/>
          <w:sz w:val="24"/>
          <w:szCs w:val="24"/>
        </w:rPr>
      </w:pPr>
      <w:r w:rsidRPr="007366F4">
        <w:rPr>
          <w:rFonts w:ascii="Cambria" w:hAnsi="Cambria" w:cs="Cambria"/>
          <w:sz w:val="24"/>
          <w:szCs w:val="24"/>
        </w:rPr>
        <w:t xml:space="preserve">3a) Pełnomocnictwo do reprezentacji </w:t>
      </w:r>
      <w:r w:rsidRPr="007366F4">
        <w:rPr>
          <w:rFonts w:ascii="Cambria" w:hAnsi="Cambria" w:cs="Cambria"/>
          <w:i/>
          <w:sz w:val="24"/>
          <w:szCs w:val="24"/>
        </w:rPr>
        <w:t>(jeżeli ma zastosowanie)</w:t>
      </w:r>
    </w:p>
    <w:p w14:paraId="7588B60F" w14:textId="1C9291C5" w:rsidR="00D253E3" w:rsidRPr="00DE7381" w:rsidRDefault="00023D82" w:rsidP="00FC7815">
      <w:pPr>
        <w:pStyle w:val="Tekstpodstawowywcity"/>
        <w:numPr>
          <w:ilvl w:val="1"/>
          <w:numId w:val="18"/>
        </w:numPr>
        <w:tabs>
          <w:tab w:val="left" w:pos="426"/>
        </w:tabs>
        <w:spacing w:after="0"/>
        <w:ind w:hanging="294"/>
        <w:jc w:val="both"/>
        <w:rPr>
          <w:rFonts w:ascii="Cambria" w:hAnsi="Cambria" w:cs="Cambria"/>
          <w:i/>
          <w:sz w:val="24"/>
          <w:szCs w:val="24"/>
        </w:rPr>
      </w:pPr>
      <w:r w:rsidRPr="007366F4">
        <w:rPr>
          <w:rFonts w:ascii="Cambria" w:hAnsi="Cambria" w:cs="Cambria"/>
          <w:sz w:val="24"/>
          <w:szCs w:val="24"/>
        </w:rPr>
        <w:t>Opis przedmiotu zamówienia</w:t>
      </w:r>
    </w:p>
    <w:p w14:paraId="2E17B290" w14:textId="77777777" w:rsidR="007C031C" w:rsidRPr="007366F4" w:rsidRDefault="007C031C" w:rsidP="007366F4">
      <w:pPr>
        <w:rPr>
          <w:rFonts w:ascii="Cambria" w:hAnsi="Cambria"/>
        </w:rPr>
      </w:pPr>
    </w:p>
    <w:sectPr w:rsidR="007C031C" w:rsidRPr="007366F4" w:rsidSect="00E866EA">
      <w:headerReference w:type="default" r:id="rId9"/>
      <w:footerReference w:type="default" r:id="rId10"/>
      <w:pgSz w:w="11906" w:h="16838"/>
      <w:pgMar w:top="1418" w:right="1418" w:bottom="843" w:left="1418" w:header="484" w:footer="16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73BE5" w14:textId="77777777" w:rsidR="00C62DF3" w:rsidRDefault="00C62DF3" w:rsidP="00023D82">
      <w:pPr>
        <w:spacing w:after="0" w:line="240" w:lineRule="auto"/>
      </w:pPr>
      <w:r>
        <w:separator/>
      </w:r>
    </w:p>
  </w:endnote>
  <w:endnote w:type="continuationSeparator" w:id="0">
    <w:p w14:paraId="063B53DE" w14:textId="77777777" w:rsidR="00C62DF3" w:rsidRDefault="00C62DF3" w:rsidP="00023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Symbol">
    <w:panose1 w:val="05050102010706020507"/>
    <w:charset w:val="02"/>
    <w:family w:val="decorative"/>
    <w:pitch w:val="variable"/>
    <w:sig w:usb0="00000003" w:usb1="10000000" w:usb2="00000000" w:usb3="00000000" w:csb0="80000001" w:csb1="00000000"/>
  </w:font>
  <w:font w:name="Times">
    <w:altName w:val="Times New Roman"/>
    <w:panose1 w:val="00000500000000020000"/>
    <w:charset w:val="EE"/>
    <w:family w:val="roman"/>
    <w:pitch w:val="variable"/>
    <w:sig w:usb0="E0002EFF" w:usb1="C000785B" w:usb2="00000009" w:usb3="00000000" w:csb0="000001FF" w:csb1="00000000"/>
  </w:font>
  <w:font w:name="Mangal">
    <w:panose1 w:val="02040503050203030202"/>
    <w:charset w:val="01"/>
    <w:family w:val="roman"/>
    <w:pitch w:val="variable"/>
    <w:sig w:usb0="0000A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øw≥¸">
    <w:altName w:val="Times New Roman"/>
    <w:panose1 w:val="020B0604020202020204"/>
    <w:charset w:val="4D"/>
    <w:family w:val="auto"/>
    <w:pitch w:val="default"/>
    <w:sig w:usb0="00000003" w:usb1="00000000" w:usb2="00000000" w:usb3="00000000" w:csb0="00000001" w:csb1="00000000"/>
  </w:font>
  <w:font w:name="ArialNarrow,Bold">
    <w:panose1 w:val="020B0604020202020204"/>
    <w:charset w:val="EE"/>
    <w:family w:val="auto"/>
    <w:notTrueType/>
    <w:pitch w:val="default"/>
    <w:sig w:usb0="00000005" w:usb1="00000000" w:usb2="00000000" w:usb3="00000000" w:csb0="00000002" w:csb1="00000000"/>
  </w:font>
  <w:font w:name="ArialNarrow">
    <w:altName w:val="Arial"/>
    <w:panose1 w:val="020B0606020202030204"/>
    <w:charset w:val="00"/>
    <w:family w:val="auto"/>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4B298" w14:textId="0CD8052D" w:rsidR="001B1AB4" w:rsidRDefault="001B1AB4" w:rsidP="003F7239">
    <w:pPr>
      <w:pStyle w:val="Stopka"/>
      <w:tabs>
        <w:tab w:val="left" w:pos="7038"/>
      </w:tabs>
    </w:pPr>
    <w:r>
      <w:rPr>
        <w:rFonts w:ascii="Cambria" w:hAnsi="Cambria" w:cs="Cambria"/>
        <w:sz w:val="20"/>
        <w:bdr w:val="single" w:sz="4" w:space="0" w:color="000000"/>
      </w:rPr>
      <w:tab/>
      <w:t>Załącznik Nr 2</w:t>
    </w:r>
    <w:r w:rsidR="003F7239">
      <w:rPr>
        <w:rFonts w:ascii="Cambria" w:hAnsi="Cambria" w:cs="Cambria"/>
        <w:sz w:val="20"/>
        <w:bdr w:val="single" w:sz="4" w:space="0" w:color="000000"/>
      </w:rPr>
      <w:t xml:space="preserve"> </w:t>
    </w:r>
    <w:r>
      <w:rPr>
        <w:rFonts w:ascii="Cambria" w:hAnsi="Cambria" w:cs="Cambria"/>
        <w:sz w:val="20"/>
        <w:bdr w:val="single" w:sz="4" w:space="0" w:color="000000"/>
      </w:rPr>
      <w:t xml:space="preserve">do SWZ – Projekt </w:t>
    </w:r>
    <w:proofErr w:type="gramStart"/>
    <w:r>
      <w:rPr>
        <w:rFonts w:ascii="Cambria" w:hAnsi="Cambria" w:cs="Cambria"/>
        <w:sz w:val="20"/>
        <w:bdr w:val="single" w:sz="4" w:space="0" w:color="000000"/>
      </w:rPr>
      <w:t xml:space="preserve">umowy </w:t>
    </w:r>
    <w:r w:rsidR="003F7239">
      <w:rPr>
        <w:rFonts w:ascii="Cambria" w:hAnsi="Cambria" w:cs="Cambria"/>
        <w:sz w:val="20"/>
        <w:bdr w:val="single" w:sz="4" w:space="0" w:color="000000"/>
      </w:rPr>
      <w:t xml:space="preserve"> </w:t>
    </w:r>
    <w:r w:rsidR="003F7239">
      <w:rPr>
        <w:rFonts w:ascii="Cambria" w:hAnsi="Cambria" w:cs="Cambria"/>
        <w:sz w:val="20"/>
        <w:bdr w:val="single" w:sz="4" w:space="0" w:color="000000"/>
      </w:rPr>
      <w:tab/>
    </w:r>
    <w:proofErr w:type="gramEnd"/>
    <w:r w:rsidR="00534012">
      <w:rPr>
        <w:rFonts w:ascii="Cambria" w:hAnsi="Cambria" w:cs="Cambria"/>
        <w:sz w:val="20"/>
        <w:bdr w:val="single" w:sz="4" w:space="0" w:color="000000"/>
      </w:rPr>
      <w:tab/>
    </w:r>
    <w:r>
      <w:rPr>
        <w:rFonts w:ascii="Cambria" w:hAnsi="Cambria" w:cs="Cambria"/>
        <w:sz w:val="20"/>
        <w:bdr w:val="single" w:sz="4" w:space="0" w:color="000000"/>
      </w:rPr>
      <w:t xml:space="preserve">Strona </w:t>
    </w:r>
    <w:r w:rsidR="0027024E">
      <w:rPr>
        <w:rFonts w:ascii="Cambria" w:hAnsi="Cambria" w:cs="Cambria"/>
        <w:b/>
        <w:sz w:val="20"/>
        <w:bdr w:val="single" w:sz="4" w:space="0" w:color="000000"/>
      </w:rPr>
      <w:fldChar w:fldCharType="begin"/>
    </w:r>
    <w:r>
      <w:rPr>
        <w:rFonts w:ascii="Cambria" w:hAnsi="Cambria" w:cs="Cambria"/>
        <w:b/>
        <w:sz w:val="20"/>
        <w:bdr w:val="single" w:sz="4" w:space="0" w:color="000000"/>
      </w:rPr>
      <w:instrText xml:space="preserve"> PAGE </w:instrText>
    </w:r>
    <w:r w:rsidR="0027024E">
      <w:rPr>
        <w:rFonts w:ascii="Cambria" w:hAnsi="Cambria" w:cs="Cambria"/>
        <w:b/>
        <w:sz w:val="20"/>
        <w:bdr w:val="single" w:sz="4" w:space="0" w:color="000000"/>
      </w:rPr>
      <w:fldChar w:fldCharType="separate"/>
    </w:r>
    <w:r w:rsidR="00003A41">
      <w:rPr>
        <w:rFonts w:ascii="Cambria" w:hAnsi="Cambria" w:cs="Cambria"/>
        <w:b/>
        <w:noProof/>
        <w:sz w:val="20"/>
        <w:bdr w:val="single" w:sz="4" w:space="0" w:color="000000"/>
      </w:rPr>
      <w:t>16</w:t>
    </w:r>
    <w:r w:rsidR="0027024E">
      <w:rPr>
        <w:rFonts w:ascii="Cambria" w:hAnsi="Cambria" w:cs="Cambria"/>
        <w:b/>
        <w:sz w:val="20"/>
        <w:bdr w:val="single" w:sz="4" w:space="0" w:color="000000"/>
      </w:rPr>
      <w:fldChar w:fldCharType="end"/>
    </w:r>
    <w:r>
      <w:rPr>
        <w:rFonts w:ascii="Cambria" w:hAnsi="Cambria" w:cs="Cambria"/>
        <w:sz w:val="20"/>
        <w:bdr w:val="single" w:sz="4" w:space="0" w:color="000000"/>
      </w:rPr>
      <w:t xml:space="preserve"> z </w:t>
    </w:r>
    <w:r w:rsidR="0027024E">
      <w:rPr>
        <w:rFonts w:ascii="Cambria" w:hAnsi="Cambria" w:cs="Cambria"/>
        <w:b/>
        <w:sz w:val="20"/>
        <w:bdr w:val="single" w:sz="4" w:space="0" w:color="000000"/>
      </w:rPr>
      <w:fldChar w:fldCharType="begin"/>
    </w:r>
    <w:r>
      <w:rPr>
        <w:rFonts w:ascii="Cambria" w:hAnsi="Cambria" w:cs="Cambria"/>
        <w:b/>
        <w:sz w:val="20"/>
        <w:bdr w:val="single" w:sz="4" w:space="0" w:color="000000"/>
      </w:rPr>
      <w:instrText xml:space="preserve"> NUMPAGES \* ARABIC </w:instrText>
    </w:r>
    <w:r w:rsidR="0027024E">
      <w:rPr>
        <w:rFonts w:ascii="Cambria" w:hAnsi="Cambria" w:cs="Cambria"/>
        <w:b/>
        <w:sz w:val="20"/>
        <w:bdr w:val="single" w:sz="4" w:space="0" w:color="000000"/>
      </w:rPr>
      <w:fldChar w:fldCharType="separate"/>
    </w:r>
    <w:r w:rsidR="00003A41">
      <w:rPr>
        <w:rFonts w:ascii="Cambria" w:hAnsi="Cambria" w:cs="Cambria"/>
        <w:b/>
        <w:noProof/>
        <w:sz w:val="20"/>
        <w:bdr w:val="single" w:sz="4" w:space="0" w:color="000000"/>
      </w:rPr>
      <w:t>17</w:t>
    </w:r>
    <w:r w:rsidR="0027024E">
      <w:rPr>
        <w:rFonts w:ascii="Cambria" w:hAnsi="Cambria" w:cs="Cambria"/>
        <w:b/>
        <w:sz w:val="20"/>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A8E3D" w14:textId="77777777" w:rsidR="00C62DF3" w:rsidRDefault="00C62DF3" w:rsidP="00023D82">
      <w:pPr>
        <w:spacing w:after="0" w:line="240" w:lineRule="auto"/>
      </w:pPr>
      <w:r>
        <w:separator/>
      </w:r>
    </w:p>
  </w:footnote>
  <w:footnote w:type="continuationSeparator" w:id="0">
    <w:p w14:paraId="2B7096A7" w14:textId="77777777" w:rsidR="00C62DF3" w:rsidRDefault="00C62DF3" w:rsidP="00023D82">
      <w:pPr>
        <w:spacing w:after="0" w:line="240" w:lineRule="auto"/>
      </w:pPr>
      <w:r>
        <w:continuationSeparator/>
      </w:r>
    </w:p>
  </w:footnote>
  <w:footnote w:id="1">
    <w:p w14:paraId="318F79CF" w14:textId="77777777" w:rsidR="001B1AB4" w:rsidRDefault="001B1AB4" w:rsidP="00722288">
      <w:pPr>
        <w:pStyle w:val="Tekstprzypisudolnego"/>
      </w:pPr>
      <w:r>
        <w:rPr>
          <w:rStyle w:val="Znakiprzypiswdolnych"/>
        </w:rPr>
        <w:footnoteRef/>
      </w:r>
      <w:r>
        <w:rPr>
          <w:rFonts w:ascii="Cambria" w:hAnsi="Cambria"/>
          <w:sz w:val="18"/>
          <w:szCs w:val="18"/>
        </w:rPr>
        <w:t xml:space="preserve"> Jeżeli przy zawarciu umowy działa osoba/-y pełniąca/-e funkcję organu (członka organu) lub prokurent spółki.</w:t>
      </w:r>
    </w:p>
  </w:footnote>
  <w:footnote w:id="2">
    <w:p w14:paraId="6840D35D" w14:textId="77777777" w:rsidR="001B1AB4" w:rsidRDefault="001B1AB4" w:rsidP="00722288">
      <w:pPr>
        <w:pStyle w:val="Tekstprzypisudolnego"/>
      </w:pPr>
      <w:r>
        <w:rPr>
          <w:rStyle w:val="Znakiprzypiswdolnych"/>
        </w:rPr>
        <w:footnoteRef/>
      </w:r>
      <w:r>
        <w:rPr>
          <w:rFonts w:ascii="Cambria" w:hAnsi="Cambria"/>
          <w:sz w:val="18"/>
          <w:szCs w:val="18"/>
        </w:rPr>
        <w:t xml:space="preserve"> Jeżeli przy zawarciu umowy działa pełnomocnik spółki.</w:t>
      </w:r>
    </w:p>
  </w:footnote>
  <w:footnote w:id="3">
    <w:p w14:paraId="19F97679" w14:textId="77777777" w:rsidR="001B1AB4" w:rsidRDefault="001B1AB4" w:rsidP="00722288">
      <w:pPr>
        <w:pStyle w:val="Tekstprzypisudolnego"/>
      </w:pPr>
      <w:r>
        <w:rPr>
          <w:rStyle w:val="Znakiprzypiswdolnych"/>
        </w:rPr>
        <w:footnoteRef/>
      </w:r>
      <w:r>
        <w:rPr>
          <w:rFonts w:ascii="Cambria" w:hAnsi="Cambria"/>
          <w:sz w:val="18"/>
          <w:szCs w:val="18"/>
        </w:rPr>
        <w:t xml:space="preserve"> Jeżeli przy zawarciu umowy działa pełnomocnik tej osoby.</w:t>
      </w:r>
    </w:p>
  </w:footnote>
  <w:footnote w:id="4">
    <w:p w14:paraId="4E746F32" w14:textId="77777777" w:rsidR="00DE4D5C" w:rsidRDefault="00DE4D5C" w:rsidP="00DE4D5C">
      <w:pPr>
        <w:pStyle w:val="Tekstprzypisudolnego"/>
      </w:pPr>
      <w:r>
        <w:rPr>
          <w:rStyle w:val="Odwoanieprzypisudolnego"/>
        </w:rPr>
        <w:footnoteRef/>
      </w:r>
      <w:r>
        <w:t xml:space="preserve"> Uzupełnić w zależności od części zamówienia</w:t>
      </w:r>
    </w:p>
  </w:footnote>
  <w:footnote w:id="5">
    <w:p w14:paraId="57ED4AE1" w14:textId="77777777" w:rsidR="00DE4D5C" w:rsidRDefault="00DE4D5C" w:rsidP="00DE4D5C">
      <w:pPr>
        <w:pStyle w:val="Tekstprzypisudolnego"/>
      </w:pPr>
      <w:r>
        <w:rPr>
          <w:rStyle w:val="Odwoanieprzypisudolnego"/>
        </w:rPr>
        <w:footnoteRef/>
      </w:r>
      <w:r>
        <w:t xml:space="preserve"> Uzupełnić zgodnie z pkt. 4.2 SWZ w zależności od części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109A6" w14:textId="0075C1FF" w:rsidR="00724CC5" w:rsidRPr="00147256" w:rsidRDefault="00147256" w:rsidP="00147256">
    <w:pPr>
      <w:pStyle w:val="Nagwek"/>
      <w:jc w:val="right"/>
    </w:pPr>
    <w:r w:rsidRPr="002A4A1D">
      <w:rPr>
        <w:rFonts w:ascii="Tahoma" w:hAnsi="Tahoma" w:cs="Tahoma"/>
        <w:noProof/>
      </w:rPr>
      <w:drawing>
        <wp:anchor distT="0" distB="0" distL="114300" distR="114300" simplePos="0" relativeHeight="251659264" behindDoc="0" locked="0" layoutInCell="1" allowOverlap="1" wp14:anchorId="3DC2DEC8" wp14:editId="77E97DD0">
          <wp:simplePos x="0" y="0"/>
          <wp:positionH relativeFrom="column">
            <wp:posOffset>146050</wp:posOffset>
          </wp:positionH>
          <wp:positionV relativeFrom="paragraph">
            <wp:posOffset>-92710</wp:posOffset>
          </wp:positionV>
          <wp:extent cx="5755005" cy="420370"/>
          <wp:effectExtent l="0" t="0" r="0" b="0"/>
          <wp:wrapNone/>
          <wp:docPr id="2123351329" name="Obraz 2123351329" descr="Zestaw logotypów dla FE SL 2021-2027- poziom&#10;&#10; &#10;&#10;Wersja pełnokolorowa: Logo Funduszy Europejskich i napis Fundusze Europejskie dla Śląskiego , flaga PL i napis Rzeczpospolita Polska, napis Dofinansowane przez Unię Europejską, flaga UE, godło Województwa Śląskiego i napis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F2C07610"/>
    <w:name w:val="WW8Num2"/>
    <w:lvl w:ilvl="0">
      <w:start w:val="1"/>
      <w:numFmt w:val="decimal"/>
      <w:lvlText w:val="%1)"/>
      <w:lvlJc w:val="left"/>
      <w:pPr>
        <w:tabs>
          <w:tab w:val="num" w:pos="0"/>
        </w:tabs>
        <w:ind w:left="720" w:hanging="360"/>
      </w:pPr>
      <w:rPr>
        <w:b w:val="0"/>
        <w:sz w:val="24"/>
        <w:szCs w:val="24"/>
      </w:rPr>
    </w:lvl>
    <w:lvl w:ilvl="1">
      <w:start w:val="1"/>
      <w:numFmt w:val="decimal"/>
      <w:lvlText w:val="%2)"/>
      <w:lvlJc w:val="left"/>
      <w:pPr>
        <w:tabs>
          <w:tab w:val="num" w:pos="0"/>
        </w:tabs>
        <w:ind w:left="720" w:hanging="360"/>
      </w:pPr>
    </w:lvl>
    <w:lvl w:ilvl="2">
      <w:start w:val="1"/>
      <w:numFmt w:val="decimal"/>
      <w:lvlText w:val="%3."/>
      <w:lvlJc w:val="left"/>
      <w:pPr>
        <w:tabs>
          <w:tab w:val="num" w:pos="0"/>
        </w:tabs>
        <w:ind w:left="2340" w:hanging="360"/>
      </w:pPr>
      <w:rPr>
        <w:rFonts w:ascii="Cambria" w:hAnsi="Cambria" w:cs="Cambria" w:hint="default"/>
        <w:b/>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3"/>
    <w:multiLevelType w:val="multilevel"/>
    <w:tmpl w:val="E6BAECD6"/>
    <w:name w:val="WW8Num3"/>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decimal"/>
      <w:lvlText w:val="%3."/>
      <w:lvlJc w:val="left"/>
      <w:pPr>
        <w:tabs>
          <w:tab w:val="num" w:pos="0"/>
        </w:tabs>
        <w:ind w:left="2340" w:hanging="360"/>
      </w:pPr>
      <w:rPr>
        <w:rFonts w:ascii="Cambria" w:hAnsi="Cambria" w:hint="default"/>
        <w:b/>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3" w15:restartNumberingAfterBreak="0">
    <w:nsid w:val="00000006"/>
    <w:multiLevelType w:val="singleLevel"/>
    <w:tmpl w:val="00000006"/>
    <w:name w:val="WW8Num6"/>
    <w:lvl w:ilvl="0">
      <w:start w:val="1"/>
      <w:numFmt w:val="lowerLetter"/>
      <w:lvlText w:val="%1)"/>
      <w:lvlJc w:val="left"/>
      <w:pPr>
        <w:tabs>
          <w:tab w:val="num" w:pos="142"/>
        </w:tabs>
        <w:ind w:left="928" w:hanging="360"/>
      </w:pPr>
      <w:rPr>
        <w:rFonts w:ascii="Cambria" w:hAnsi="Cambria" w:cs="Cambria" w:hint="default"/>
        <w:sz w:val="24"/>
        <w:szCs w:val="24"/>
      </w:rPr>
    </w:lvl>
  </w:abstractNum>
  <w:abstractNum w:abstractNumId="4" w15:restartNumberingAfterBreak="0">
    <w:nsid w:val="00000008"/>
    <w:multiLevelType w:val="singleLevel"/>
    <w:tmpl w:val="D6C0FD60"/>
    <w:name w:val="WW8Num8"/>
    <w:lvl w:ilvl="0">
      <w:start w:val="1"/>
      <w:numFmt w:val="lowerLetter"/>
      <w:lvlText w:val="%1)"/>
      <w:lvlJc w:val="left"/>
      <w:pPr>
        <w:tabs>
          <w:tab w:val="num" w:pos="0"/>
        </w:tabs>
        <w:ind w:left="720" w:hanging="360"/>
      </w:pPr>
      <w:rPr>
        <w:rFonts w:ascii="Cambria" w:eastAsia="Calibri" w:hAnsi="Cambria" w:cs="Arial"/>
        <w:b/>
        <w:i w:val="0"/>
        <w:sz w:val="24"/>
        <w:szCs w:val="24"/>
      </w:rPr>
    </w:lvl>
  </w:abstractNum>
  <w:abstractNum w:abstractNumId="5" w15:restartNumberingAfterBreak="0">
    <w:nsid w:val="00000009"/>
    <w:multiLevelType w:val="multilevel"/>
    <w:tmpl w:val="A706014A"/>
    <w:name w:val="WW8Num9"/>
    <w:lvl w:ilvl="0">
      <w:start w:val="1"/>
      <w:numFmt w:val="decimal"/>
      <w:lvlText w:val="%1)"/>
      <w:lvlJc w:val="left"/>
      <w:pPr>
        <w:tabs>
          <w:tab w:val="num" w:pos="350"/>
        </w:tabs>
        <w:ind w:left="1070" w:hanging="360"/>
      </w:pPr>
      <w:rPr>
        <w:rFonts w:ascii="Cambria" w:hAnsi="Cambria" w:cs="Cambria" w:hint="default"/>
      </w:rPr>
    </w:lvl>
    <w:lvl w:ilvl="1">
      <w:start w:val="1"/>
      <w:numFmt w:val="lowerLetter"/>
      <w:lvlText w:val="%2."/>
      <w:lvlJc w:val="left"/>
      <w:pPr>
        <w:tabs>
          <w:tab w:val="num" w:pos="350"/>
        </w:tabs>
        <w:ind w:left="1790" w:hanging="360"/>
      </w:pPr>
    </w:lvl>
    <w:lvl w:ilvl="2">
      <w:start w:val="1"/>
      <w:numFmt w:val="lowerRoman"/>
      <w:lvlText w:val="%3."/>
      <w:lvlJc w:val="right"/>
      <w:pPr>
        <w:tabs>
          <w:tab w:val="num" w:pos="350"/>
        </w:tabs>
        <w:ind w:left="2510" w:hanging="180"/>
      </w:pPr>
    </w:lvl>
    <w:lvl w:ilvl="3">
      <w:start w:val="1"/>
      <w:numFmt w:val="decimal"/>
      <w:lvlText w:val="%4."/>
      <w:lvlJc w:val="left"/>
      <w:pPr>
        <w:tabs>
          <w:tab w:val="num" w:pos="350"/>
        </w:tabs>
        <w:ind w:left="3230" w:hanging="360"/>
      </w:pPr>
    </w:lvl>
    <w:lvl w:ilvl="4">
      <w:start w:val="1"/>
      <w:numFmt w:val="lowerLetter"/>
      <w:lvlText w:val="%5."/>
      <w:lvlJc w:val="left"/>
      <w:pPr>
        <w:tabs>
          <w:tab w:val="num" w:pos="350"/>
        </w:tabs>
        <w:ind w:left="3950" w:hanging="360"/>
      </w:pPr>
    </w:lvl>
    <w:lvl w:ilvl="5">
      <w:start w:val="1"/>
      <w:numFmt w:val="lowerRoman"/>
      <w:lvlText w:val="%6."/>
      <w:lvlJc w:val="right"/>
      <w:pPr>
        <w:tabs>
          <w:tab w:val="num" w:pos="350"/>
        </w:tabs>
        <w:ind w:left="4670" w:hanging="180"/>
      </w:pPr>
    </w:lvl>
    <w:lvl w:ilvl="6">
      <w:start w:val="1"/>
      <w:numFmt w:val="decimal"/>
      <w:lvlText w:val="%7."/>
      <w:lvlJc w:val="left"/>
      <w:pPr>
        <w:tabs>
          <w:tab w:val="num" w:pos="350"/>
        </w:tabs>
        <w:ind w:left="5390" w:hanging="360"/>
      </w:pPr>
    </w:lvl>
    <w:lvl w:ilvl="7">
      <w:start w:val="1"/>
      <w:numFmt w:val="lowerLetter"/>
      <w:lvlText w:val="%8."/>
      <w:lvlJc w:val="left"/>
      <w:pPr>
        <w:tabs>
          <w:tab w:val="num" w:pos="350"/>
        </w:tabs>
        <w:ind w:left="6110" w:hanging="360"/>
      </w:pPr>
    </w:lvl>
    <w:lvl w:ilvl="8">
      <w:start w:val="1"/>
      <w:numFmt w:val="lowerRoman"/>
      <w:lvlText w:val="%9."/>
      <w:lvlJc w:val="right"/>
      <w:pPr>
        <w:tabs>
          <w:tab w:val="num" w:pos="350"/>
        </w:tabs>
        <w:ind w:left="6830" w:hanging="180"/>
      </w:pPr>
    </w:lvl>
  </w:abstractNum>
  <w:abstractNum w:abstractNumId="6" w15:restartNumberingAfterBreak="0">
    <w:nsid w:val="0000000A"/>
    <w:multiLevelType w:val="multilevel"/>
    <w:tmpl w:val="0000000A"/>
    <w:name w:val="WW8Num10"/>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8" w15:restartNumberingAfterBreak="0">
    <w:nsid w:val="0000000C"/>
    <w:multiLevelType w:val="singleLevel"/>
    <w:tmpl w:val="0000000C"/>
    <w:name w:val="WW8Num12"/>
    <w:lvl w:ilvl="0">
      <w:start w:val="1"/>
      <w:numFmt w:val="decimal"/>
      <w:lvlText w:val="%1."/>
      <w:lvlJc w:val="left"/>
      <w:pPr>
        <w:tabs>
          <w:tab w:val="num" w:pos="0"/>
        </w:tabs>
        <w:ind w:left="720" w:hanging="360"/>
      </w:pPr>
      <w:rPr>
        <w:rFonts w:ascii="Cambria" w:hAnsi="Cambria" w:cs="Times New Roman"/>
        <w:b/>
        <w:sz w:val="24"/>
        <w:szCs w:val="24"/>
      </w:rPr>
    </w:lvl>
  </w:abstractNum>
  <w:abstractNum w:abstractNumId="9" w15:restartNumberingAfterBreak="0">
    <w:nsid w:val="0000000F"/>
    <w:multiLevelType w:val="singleLevel"/>
    <w:tmpl w:val="0000000F"/>
    <w:name w:val="WW8Num15"/>
    <w:lvl w:ilvl="0">
      <w:start w:val="1"/>
      <w:numFmt w:val="decimal"/>
      <w:lvlText w:val="%1."/>
      <w:lvlJc w:val="left"/>
      <w:pPr>
        <w:tabs>
          <w:tab w:val="num" w:pos="0"/>
        </w:tabs>
        <w:ind w:left="740" w:hanging="380"/>
      </w:pPr>
      <w:rPr>
        <w:rFonts w:ascii="Cambria" w:hAnsi="Cambria" w:cs="Cambria" w:hint="default"/>
        <w:b/>
        <w:sz w:val="24"/>
        <w:szCs w:val="24"/>
      </w:rPr>
    </w:lvl>
  </w:abstractNum>
  <w:abstractNum w:abstractNumId="10" w15:restartNumberingAfterBreak="0">
    <w:nsid w:val="00000010"/>
    <w:multiLevelType w:val="multilevel"/>
    <w:tmpl w:val="0000001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0"/>
        </w:tabs>
        <w:ind w:left="720" w:hanging="36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15:restartNumberingAfterBreak="0">
    <w:nsid w:val="00000011"/>
    <w:multiLevelType w:val="singleLevel"/>
    <w:tmpl w:val="00000011"/>
    <w:name w:val="WW8Num17"/>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2" w15:restartNumberingAfterBreak="0">
    <w:nsid w:val="00000012"/>
    <w:multiLevelType w:val="singleLevel"/>
    <w:tmpl w:val="00000012"/>
    <w:name w:val="WW8Num18"/>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3" w15:restartNumberingAfterBreak="0">
    <w:nsid w:val="00000015"/>
    <w:multiLevelType w:val="multilevel"/>
    <w:tmpl w:val="00000015"/>
    <w:name w:val="WW8Num21"/>
    <w:lvl w:ilvl="0">
      <w:start w:val="1"/>
      <w:numFmt w:val="decimal"/>
      <w:lvlText w:val="%1)"/>
      <w:lvlJc w:val="left"/>
      <w:pPr>
        <w:tabs>
          <w:tab w:val="num" w:pos="0"/>
        </w:tabs>
        <w:ind w:left="720" w:hanging="360"/>
      </w:pPr>
      <w:rPr>
        <w:rFonts w:ascii="Cambria" w:hAnsi="Cambria" w:cs="Cambria"/>
        <w:sz w:val="24"/>
        <w:szCs w:val="24"/>
      </w:rPr>
    </w:lvl>
    <w:lvl w:ilvl="1">
      <w:start w:val="1"/>
      <w:numFmt w:val="decimal"/>
      <w:lvlText w:val="%2)"/>
      <w:lvlJc w:val="left"/>
      <w:pPr>
        <w:tabs>
          <w:tab w:val="num" w:pos="0"/>
        </w:tabs>
        <w:ind w:left="1146" w:hanging="360"/>
      </w:pPr>
    </w:lvl>
    <w:lvl w:ilvl="2">
      <w:start w:val="1"/>
      <w:numFmt w:val="decimal"/>
      <w:lvlText w:val="%3."/>
      <w:lvlJc w:val="left"/>
      <w:pPr>
        <w:tabs>
          <w:tab w:val="num" w:pos="0"/>
        </w:tabs>
        <w:ind w:left="2340" w:hanging="360"/>
      </w:pPr>
      <w:rPr>
        <w:rFonts w:ascii="Cambria" w:hAnsi="Cambria" w:cs="Cambria" w:hint="default"/>
        <w:b/>
        <w:color w:val="000000"/>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6"/>
    <w:multiLevelType w:val="singleLevel"/>
    <w:tmpl w:val="00000016"/>
    <w:name w:val="WW8Num22"/>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5" w15:restartNumberingAfterBreak="0">
    <w:nsid w:val="00000017"/>
    <w:multiLevelType w:val="singleLevel"/>
    <w:tmpl w:val="00000017"/>
    <w:lvl w:ilvl="0">
      <w:start w:val="1"/>
      <w:numFmt w:val="decimal"/>
      <w:lvlText w:val="%1."/>
      <w:lvlJc w:val="left"/>
      <w:pPr>
        <w:tabs>
          <w:tab w:val="num" w:pos="0"/>
        </w:tabs>
        <w:ind w:left="720" w:hanging="360"/>
      </w:pPr>
      <w:rPr>
        <w:rFonts w:ascii="Cambria" w:hAnsi="Cambria" w:cs="Cambria" w:hint="default"/>
        <w:b/>
        <w:strike w:val="0"/>
        <w:dstrike w:val="0"/>
        <w:sz w:val="24"/>
        <w:szCs w:val="24"/>
      </w:rPr>
    </w:lvl>
  </w:abstractNum>
  <w:abstractNum w:abstractNumId="16" w15:restartNumberingAfterBreak="0">
    <w:nsid w:val="00000018"/>
    <w:multiLevelType w:val="multilevel"/>
    <w:tmpl w:val="00000018"/>
    <w:name w:val="WW8Num24"/>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rFonts w:ascii="Cambria" w:hAnsi="Cambria" w:cs="Cambria" w:hint="default"/>
        <w:b w:val="0"/>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1B"/>
    <w:multiLevelType w:val="multilevel"/>
    <w:tmpl w:val="0000001B"/>
    <w:name w:val="WW8Num27"/>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1C"/>
    <w:multiLevelType w:val="multilevel"/>
    <w:tmpl w:val="0000001C"/>
    <w:name w:val="WW8Num28"/>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rPr>
        <w:rFonts w:ascii="Cambria" w:hAnsi="Cambria" w:cs="Cambria" w:hint="default"/>
        <w:b/>
        <w:color w:val="000000"/>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F"/>
    <w:multiLevelType w:val="multilevel"/>
    <w:tmpl w:val="23A2790E"/>
    <w:name w:val="WW8Num31"/>
    <w:lvl w:ilvl="0">
      <w:start w:val="5"/>
      <w:numFmt w:val="decimal"/>
      <w:lvlText w:val="%1."/>
      <w:lvlJc w:val="left"/>
      <w:pPr>
        <w:tabs>
          <w:tab w:val="num" w:pos="0"/>
        </w:tabs>
        <w:ind w:left="360" w:hanging="360"/>
      </w:pPr>
      <w:rPr>
        <w:rFonts w:cs="Arial" w:hint="default"/>
        <w:b w:val="0"/>
        <w:color w:val="000000"/>
      </w:rPr>
    </w:lvl>
    <w:lvl w:ilvl="1">
      <w:start w:val="1"/>
      <w:numFmt w:val="decimal"/>
      <w:lvlText w:val="%2."/>
      <w:lvlJc w:val="left"/>
      <w:pPr>
        <w:tabs>
          <w:tab w:val="num" w:pos="0"/>
        </w:tabs>
        <w:ind w:left="720" w:hanging="720"/>
      </w:pPr>
      <w:rPr>
        <w:rFonts w:ascii="Cambria" w:eastAsia="Calibri" w:hAnsi="Cambria" w:cs="Helvetica" w:hint="default"/>
        <w:b/>
        <w:color w:val="000000"/>
      </w:rPr>
    </w:lvl>
    <w:lvl w:ilvl="2">
      <w:start w:val="1"/>
      <w:numFmt w:val="decimal"/>
      <w:lvlText w:val="%1.%2.%3."/>
      <w:lvlJc w:val="left"/>
      <w:pPr>
        <w:tabs>
          <w:tab w:val="num" w:pos="0"/>
        </w:tabs>
        <w:ind w:left="720" w:hanging="720"/>
      </w:pPr>
      <w:rPr>
        <w:rFonts w:cs="Arial" w:hint="default"/>
        <w:b w:val="0"/>
        <w:color w:val="000000"/>
      </w:rPr>
    </w:lvl>
    <w:lvl w:ilvl="3">
      <w:start w:val="1"/>
      <w:numFmt w:val="decimal"/>
      <w:lvlText w:val="%1.%2.%3.%4."/>
      <w:lvlJc w:val="left"/>
      <w:pPr>
        <w:tabs>
          <w:tab w:val="num" w:pos="0"/>
        </w:tabs>
        <w:ind w:left="1080" w:hanging="1080"/>
      </w:pPr>
      <w:rPr>
        <w:rFonts w:cs="Arial" w:hint="default"/>
        <w:b w:val="0"/>
        <w:color w:val="000000"/>
      </w:rPr>
    </w:lvl>
    <w:lvl w:ilvl="4">
      <w:start w:val="1"/>
      <w:numFmt w:val="decimal"/>
      <w:lvlText w:val="%1.%2.%3.%4.%5."/>
      <w:lvlJc w:val="left"/>
      <w:pPr>
        <w:tabs>
          <w:tab w:val="num" w:pos="0"/>
        </w:tabs>
        <w:ind w:left="1080" w:hanging="1080"/>
      </w:pPr>
      <w:rPr>
        <w:rFonts w:cs="Arial" w:hint="default"/>
        <w:b w:val="0"/>
        <w:color w:val="000000"/>
      </w:rPr>
    </w:lvl>
    <w:lvl w:ilvl="5">
      <w:start w:val="1"/>
      <w:numFmt w:val="decimal"/>
      <w:lvlText w:val="%1.%2.%3.%4.%5.%6."/>
      <w:lvlJc w:val="left"/>
      <w:pPr>
        <w:tabs>
          <w:tab w:val="num" w:pos="0"/>
        </w:tabs>
        <w:ind w:left="1440" w:hanging="1440"/>
      </w:pPr>
      <w:rPr>
        <w:rFonts w:cs="Arial" w:hint="default"/>
        <w:b w:val="0"/>
        <w:color w:val="000000"/>
      </w:rPr>
    </w:lvl>
    <w:lvl w:ilvl="6">
      <w:start w:val="1"/>
      <w:numFmt w:val="decimal"/>
      <w:lvlText w:val="%1.%2.%3.%4.%5.%6.%7."/>
      <w:lvlJc w:val="left"/>
      <w:pPr>
        <w:tabs>
          <w:tab w:val="num" w:pos="0"/>
        </w:tabs>
        <w:ind w:left="1440" w:hanging="1440"/>
      </w:pPr>
      <w:rPr>
        <w:rFonts w:cs="Arial" w:hint="default"/>
        <w:b w:val="0"/>
        <w:color w:val="000000"/>
      </w:rPr>
    </w:lvl>
    <w:lvl w:ilvl="7">
      <w:start w:val="1"/>
      <w:numFmt w:val="decimal"/>
      <w:lvlText w:val="%1.%2.%3.%4.%5.%6.%7.%8."/>
      <w:lvlJc w:val="left"/>
      <w:pPr>
        <w:tabs>
          <w:tab w:val="num" w:pos="0"/>
        </w:tabs>
        <w:ind w:left="1800" w:hanging="1800"/>
      </w:pPr>
      <w:rPr>
        <w:rFonts w:cs="Arial" w:hint="default"/>
        <w:b w:val="0"/>
        <w:color w:val="000000"/>
      </w:rPr>
    </w:lvl>
    <w:lvl w:ilvl="8">
      <w:start w:val="1"/>
      <w:numFmt w:val="decimal"/>
      <w:lvlText w:val="%1.%2.%3.%4.%5.%6.%7.%8.%9."/>
      <w:lvlJc w:val="left"/>
      <w:pPr>
        <w:tabs>
          <w:tab w:val="num" w:pos="0"/>
        </w:tabs>
        <w:ind w:left="2160" w:hanging="2160"/>
      </w:pPr>
      <w:rPr>
        <w:rFonts w:cs="Arial" w:hint="default"/>
        <w:b w:val="0"/>
        <w:color w:val="000000"/>
      </w:rPr>
    </w:lvl>
  </w:abstractNum>
  <w:abstractNum w:abstractNumId="20" w15:restartNumberingAfterBreak="0">
    <w:nsid w:val="06D419D5"/>
    <w:multiLevelType w:val="multilevel"/>
    <w:tmpl w:val="DF8EE2BE"/>
    <w:lvl w:ilvl="0">
      <w:start w:val="1"/>
      <w:numFmt w:val="decimal"/>
      <w:lvlText w:val="%1)"/>
      <w:lvlJc w:val="left"/>
      <w:pPr>
        <w:tabs>
          <w:tab w:val="num" w:pos="0"/>
        </w:tabs>
        <w:ind w:left="720" w:hanging="360"/>
      </w:pPr>
    </w:lvl>
    <w:lvl w:ilvl="1">
      <w:start w:val="1"/>
      <w:numFmt w:val="decimal"/>
      <w:lvlText w:val="%2)"/>
      <w:lvlJc w:val="left"/>
      <w:pPr>
        <w:tabs>
          <w:tab w:val="num" w:pos="708"/>
        </w:tabs>
        <w:ind w:left="720" w:hanging="360"/>
      </w:pPr>
      <w:rPr>
        <w:rFonts w:ascii="Cambria" w:hAnsi="Cambria" w:hint="default"/>
        <w:i w:val="0"/>
        <w:iCs/>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DFB7DF3"/>
    <w:multiLevelType w:val="hybridMultilevel"/>
    <w:tmpl w:val="DC567692"/>
    <w:lvl w:ilvl="0" w:tplc="FFFFFFFF">
      <w:start w:val="1"/>
      <w:numFmt w:val="decimal"/>
      <w:lvlText w:val="%1)"/>
      <w:lvlJc w:val="left"/>
      <w:pPr>
        <w:ind w:left="720" w:hanging="360"/>
      </w:pPr>
      <w:rPr>
        <w:b w:val="0"/>
      </w:rPr>
    </w:lvl>
    <w:lvl w:ilvl="1" w:tplc="FFFFFFFF">
      <w:start w:val="1"/>
      <w:numFmt w:val="lowerLetter"/>
      <w:lvlText w:val="%2)"/>
      <w:lvlJc w:val="left"/>
      <w:pPr>
        <w:ind w:left="1440" w:hanging="360"/>
      </w:pPr>
      <w:rPr>
        <w:rFonts w:hint="default"/>
      </w:rPr>
    </w:lvl>
    <w:lvl w:ilvl="2" w:tplc="04150011">
      <w:start w:val="1"/>
      <w:numFmt w:val="decimal"/>
      <w:lvlText w:val="%3)"/>
      <w:lvlJc w:val="left"/>
      <w:pPr>
        <w:ind w:left="36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0EEF0A46"/>
    <w:multiLevelType w:val="hybridMultilevel"/>
    <w:tmpl w:val="3D0448A8"/>
    <w:lvl w:ilvl="0" w:tplc="82D0DB0A">
      <w:start w:val="1"/>
      <w:numFmt w:val="decimal"/>
      <w:lvlText w:val="%1."/>
      <w:lvlJc w:val="left"/>
      <w:pPr>
        <w:ind w:left="720" w:hanging="360"/>
      </w:pPr>
      <w:rPr>
        <w:b/>
      </w:rPr>
    </w:lvl>
    <w:lvl w:ilvl="1" w:tplc="7F2416C6">
      <w:start w:val="1"/>
      <w:numFmt w:val="decimal"/>
      <w:lvlText w:val="%2)"/>
      <w:lvlJc w:val="left"/>
      <w:pPr>
        <w:ind w:left="1440" w:hanging="360"/>
      </w:pPr>
    </w:lvl>
    <w:lvl w:ilvl="2" w:tplc="04150017">
      <w:start w:val="1"/>
      <w:numFmt w:val="lowerLetter"/>
      <w:lvlText w:val="%3)"/>
      <w:lvlJc w:val="left"/>
      <w:pPr>
        <w:ind w:left="3196"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12BC62BA"/>
    <w:multiLevelType w:val="hybridMultilevel"/>
    <w:tmpl w:val="263050CC"/>
    <w:lvl w:ilvl="0" w:tplc="7ABAD5A4">
      <w:start w:val="1"/>
      <w:numFmt w:val="decimal"/>
      <w:lvlText w:val="%1."/>
      <w:lvlJc w:val="left"/>
      <w:pPr>
        <w:ind w:left="720" w:hanging="360"/>
      </w:pPr>
      <w:rPr>
        <w:rFonts w:ascii="Cambria" w:hAnsi="Cambria" w:hint="default"/>
        <w:b/>
        <w:i w:val="0"/>
        <w:sz w:val="24"/>
        <w:szCs w:val="24"/>
      </w:rPr>
    </w:lvl>
    <w:lvl w:ilvl="1" w:tplc="04150017">
      <w:start w:val="1"/>
      <w:numFmt w:val="lowerLetter"/>
      <w:lvlText w:val="%2)"/>
      <w:lvlJc w:val="left"/>
      <w:pPr>
        <w:ind w:left="786"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BE1FF7"/>
    <w:multiLevelType w:val="hybridMultilevel"/>
    <w:tmpl w:val="E5DCE194"/>
    <w:lvl w:ilvl="0" w:tplc="1FCE6E04">
      <w:start w:val="2"/>
      <w:numFmt w:val="decimal"/>
      <w:lvlText w:val="%1."/>
      <w:lvlJc w:val="left"/>
      <w:pPr>
        <w:tabs>
          <w:tab w:val="num" w:pos="3409"/>
        </w:tabs>
        <w:ind w:left="1069" w:firstLine="0"/>
      </w:pPr>
      <w:rPr>
        <w:rFonts w:hint="default"/>
        <w:b/>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9C01663"/>
    <w:multiLevelType w:val="hybridMultilevel"/>
    <w:tmpl w:val="071AEA56"/>
    <w:lvl w:ilvl="0" w:tplc="052A57D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991A267A">
      <w:start w:val="1"/>
      <w:numFmt w:val="decimal"/>
      <w:lvlText w:val="%3."/>
      <w:lvlJc w:val="left"/>
      <w:pPr>
        <w:ind w:left="2160" w:hanging="180"/>
      </w:pPr>
      <w:rPr>
        <w:rFonts w:ascii="Cambria" w:hAnsi="Cambria"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C1E53AC"/>
    <w:multiLevelType w:val="hybridMultilevel"/>
    <w:tmpl w:val="2702CC30"/>
    <w:lvl w:ilvl="0" w:tplc="D35E73B8">
      <w:start w:val="1"/>
      <w:numFmt w:val="decimal"/>
      <w:lvlText w:val="%1."/>
      <w:lvlJc w:val="left"/>
      <w:pPr>
        <w:ind w:left="720" w:hanging="360"/>
      </w:pPr>
      <w:rPr>
        <w:b/>
      </w:rPr>
    </w:lvl>
    <w:lvl w:ilvl="1" w:tplc="3BE2C49C">
      <w:start w:val="1"/>
      <w:numFmt w:val="bullet"/>
      <w:lvlText w:val=""/>
      <w:lvlJc w:val="left"/>
      <w:pPr>
        <w:ind w:left="2705"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1F1117F5"/>
    <w:multiLevelType w:val="hybridMultilevel"/>
    <w:tmpl w:val="80B28A7A"/>
    <w:lvl w:ilvl="0" w:tplc="E22AF824">
      <w:start w:val="1"/>
      <w:numFmt w:val="lowerLetter"/>
      <w:lvlText w:val="%1)"/>
      <w:lvlJc w:val="left"/>
      <w:pPr>
        <w:ind w:left="14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359363E"/>
    <w:multiLevelType w:val="hybridMultilevel"/>
    <w:tmpl w:val="B6FC6F92"/>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9460C82C">
      <w:start w:val="6"/>
      <w:numFmt w:val="decimal"/>
      <w:lvlText w:val="%3."/>
      <w:lvlJc w:val="left"/>
      <w:pPr>
        <w:ind w:left="360" w:hanging="360"/>
      </w:pPr>
      <w:rPr>
        <w:rFonts w:ascii="Cambria" w:hAnsi="Cambria"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B52BDB"/>
    <w:multiLevelType w:val="hybridMultilevel"/>
    <w:tmpl w:val="1C4CE4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E67170"/>
    <w:multiLevelType w:val="multilevel"/>
    <w:tmpl w:val="5BEE1792"/>
    <w:styleLink w:val="WW8Num18"/>
    <w:lvl w:ilvl="0">
      <w:start w:val="11"/>
      <w:numFmt w:val="decimal"/>
      <w:lvlText w:val="%1."/>
      <w:lvlJc w:val="left"/>
      <w:pPr>
        <w:ind w:left="425" w:hanging="425"/>
      </w:pPr>
      <w:rPr>
        <w:b/>
        <w:sz w:val="24"/>
        <w:szCs w:val="24"/>
      </w:rPr>
    </w:lvl>
    <w:lvl w:ilvl="1">
      <w:start w:val="1"/>
      <w:numFmt w:val="decimal"/>
      <w:lvlText w:val="%1.%2."/>
      <w:lvlJc w:val="left"/>
      <w:pPr>
        <w:ind w:left="992" w:hanging="567"/>
      </w:pPr>
      <w:rPr>
        <w:rFonts w:ascii="Cambria" w:hAnsi="Cambria" w:cs="Cambria"/>
        <w:b/>
        <w:color w:val="000000"/>
        <w:sz w:val="24"/>
        <w:szCs w:val="24"/>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3BE61D7D"/>
    <w:multiLevelType w:val="hybridMultilevel"/>
    <w:tmpl w:val="6CAEB8C0"/>
    <w:lvl w:ilvl="0" w:tplc="04150011">
      <w:start w:val="1"/>
      <w:numFmt w:val="decimal"/>
      <w:lvlText w:val="%1)"/>
      <w:lvlJc w:val="left"/>
      <w:pPr>
        <w:ind w:left="1429" w:hanging="360"/>
      </w:pPr>
    </w:lvl>
    <w:lvl w:ilvl="1" w:tplc="D1D4419E">
      <w:start w:val="1"/>
      <w:numFmt w:val="decimal"/>
      <w:lvlText w:val="%2)"/>
      <w:lvlJc w:val="left"/>
      <w:pPr>
        <w:ind w:left="2649" w:hanging="860"/>
      </w:pPr>
      <w:rPr>
        <w:rFonts w:hint="default"/>
        <w:b w:val="0"/>
        <w:bCs/>
      </w:rPr>
    </w:lvl>
    <w:lvl w:ilvl="2" w:tplc="0415001B">
      <w:start w:val="1"/>
      <w:numFmt w:val="lowerRoman"/>
      <w:lvlText w:val="%3."/>
      <w:lvlJc w:val="right"/>
      <w:pPr>
        <w:ind w:left="2869" w:hanging="180"/>
      </w:pPr>
    </w:lvl>
    <w:lvl w:ilvl="3" w:tplc="15163B6E">
      <w:start w:val="1"/>
      <w:numFmt w:val="decimal"/>
      <w:lvlText w:val="%4."/>
      <w:lvlJc w:val="left"/>
      <w:pPr>
        <w:ind w:left="3589" w:hanging="360"/>
      </w:pPr>
      <w:rPr>
        <w:rFonts w:hint="default"/>
      </w:r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3DE368C0"/>
    <w:multiLevelType w:val="hybridMultilevel"/>
    <w:tmpl w:val="B54A875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4E0902DC"/>
    <w:multiLevelType w:val="hybridMultilevel"/>
    <w:tmpl w:val="D51E60D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4"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4C72D2E"/>
    <w:multiLevelType w:val="hybridMultilevel"/>
    <w:tmpl w:val="E8F82A2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E9C5ED7"/>
    <w:multiLevelType w:val="hybridMultilevel"/>
    <w:tmpl w:val="43D220BE"/>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7" w15:restartNumberingAfterBreak="0">
    <w:nsid w:val="5F9E08CD"/>
    <w:multiLevelType w:val="hybridMultilevel"/>
    <w:tmpl w:val="A300C4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FB204A"/>
    <w:multiLevelType w:val="hybridMultilevel"/>
    <w:tmpl w:val="B9A20E3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6AD370C5"/>
    <w:multiLevelType w:val="hybridMultilevel"/>
    <w:tmpl w:val="FA8A3CA8"/>
    <w:lvl w:ilvl="0" w:tplc="5942ADA0">
      <w:start w:val="1"/>
      <w:numFmt w:val="decimal"/>
      <w:lvlText w:val="%1)"/>
      <w:lvlJc w:val="left"/>
      <w:pPr>
        <w:ind w:left="720" w:hanging="360"/>
      </w:pPr>
      <w:rPr>
        <w:rFonts w:cs="Times New Roman"/>
        <w:b w:val="0"/>
      </w:rPr>
    </w:lvl>
    <w:lvl w:ilvl="1" w:tplc="6C52EED0">
      <w:start w:val="1"/>
      <w:numFmt w:val="decimal"/>
      <w:lvlText w:val="%2)"/>
      <w:lvlJc w:val="left"/>
      <w:pPr>
        <w:ind w:left="720" w:hanging="360"/>
      </w:pPr>
      <w:rPr>
        <w:rFonts w:cs="Times New Roman"/>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0" w15:restartNumberingAfterBreak="0">
    <w:nsid w:val="6CAD06FA"/>
    <w:multiLevelType w:val="hybridMultilevel"/>
    <w:tmpl w:val="CD28ED4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7B9D7FE9"/>
    <w:multiLevelType w:val="hybridMultilevel"/>
    <w:tmpl w:val="6CAEB8C0"/>
    <w:lvl w:ilvl="0" w:tplc="04150011">
      <w:start w:val="1"/>
      <w:numFmt w:val="decimal"/>
      <w:lvlText w:val="%1)"/>
      <w:lvlJc w:val="left"/>
      <w:pPr>
        <w:ind w:left="1429" w:hanging="360"/>
      </w:pPr>
    </w:lvl>
    <w:lvl w:ilvl="1" w:tplc="D1D4419E">
      <w:start w:val="1"/>
      <w:numFmt w:val="decimal"/>
      <w:lvlText w:val="%2)"/>
      <w:lvlJc w:val="left"/>
      <w:pPr>
        <w:ind w:left="2649" w:hanging="860"/>
      </w:pPr>
      <w:rPr>
        <w:rFonts w:hint="default"/>
        <w:b w:val="0"/>
        <w:bCs/>
      </w:rPr>
    </w:lvl>
    <w:lvl w:ilvl="2" w:tplc="0415001B">
      <w:start w:val="1"/>
      <w:numFmt w:val="lowerRoman"/>
      <w:lvlText w:val="%3."/>
      <w:lvlJc w:val="right"/>
      <w:pPr>
        <w:ind w:left="2869" w:hanging="180"/>
      </w:pPr>
    </w:lvl>
    <w:lvl w:ilvl="3" w:tplc="15163B6E">
      <w:start w:val="1"/>
      <w:numFmt w:val="decimal"/>
      <w:lvlText w:val="%4."/>
      <w:lvlJc w:val="left"/>
      <w:pPr>
        <w:ind w:left="3589" w:hanging="360"/>
      </w:pPr>
      <w:rPr>
        <w:rFonts w:hint="default"/>
      </w:r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7DE931E1"/>
    <w:multiLevelType w:val="hybridMultilevel"/>
    <w:tmpl w:val="5E0E9E28"/>
    <w:lvl w:ilvl="0" w:tplc="76D065B0">
      <w:start w:val="1"/>
      <w:numFmt w:val="decimal"/>
      <w:lvlText w:val="%1."/>
      <w:lvlJc w:val="left"/>
      <w:pPr>
        <w:ind w:left="360" w:hanging="360"/>
      </w:pPr>
      <w:rPr>
        <w:rFonts w:ascii="Cambria" w:hAnsi="Cambria"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88992055">
    <w:abstractNumId w:val="0"/>
  </w:num>
  <w:num w:numId="2" w16cid:durableId="2134592940">
    <w:abstractNumId w:val="1"/>
  </w:num>
  <w:num w:numId="3" w16cid:durableId="1757045732">
    <w:abstractNumId w:val="2"/>
  </w:num>
  <w:num w:numId="4" w16cid:durableId="205065194">
    <w:abstractNumId w:val="5"/>
  </w:num>
  <w:num w:numId="5" w16cid:durableId="1933780282">
    <w:abstractNumId w:val="6"/>
  </w:num>
  <w:num w:numId="6" w16cid:durableId="382293222">
    <w:abstractNumId w:val="7"/>
  </w:num>
  <w:num w:numId="7" w16cid:durableId="218441039">
    <w:abstractNumId w:val="8"/>
  </w:num>
  <w:num w:numId="8" w16cid:durableId="1715274312">
    <w:abstractNumId w:val="9"/>
  </w:num>
  <w:num w:numId="9" w16cid:durableId="1292706504">
    <w:abstractNumId w:val="11"/>
  </w:num>
  <w:num w:numId="10" w16cid:durableId="817959364">
    <w:abstractNumId w:val="12"/>
  </w:num>
  <w:num w:numId="11" w16cid:durableId="1619599930">
    <w:abstractNumId w:val="13"/>
  </w:num>
  <w:num w:numId="12" w16cid:durableId="1695037658">
    <w:abstractNumId w:val="14"/>
  </w:num>
  <w:num w:numId="13" w16cid:durableId="2121218084">
    <w:abstractNumId w:val="15"/>
  </w:num>
  <w:num w:numId="14" w16cid:durableId="1673798187">
    <w:abstractNumId w:val="16"/>
  </w:num>
  <w:num w:numId="15" w16cid:durableId="1035038607">
    <w:abstractNumId w:val="17"/>
  </w:num>
  <w:num w:numId="16" w16cid:durableId="593055325">
    <w:abstractNumId w:val="18"/>
  </w:num>
  <w:num w:numId="17" w16cid:durableId="194581745">
    <w:abstractNumId w:val="19"/>
  </w:num>
  <w:num w:numId="18" w16cid:durableId="1263294921">
    <w:abstractNumId w:val="20"/>
  </w:num>
  <w:num w:numId="19" w16cid:durableId="1328895884">
    <w:abstractNumId w:val="33"/>
  </w:num>
  <w:num w:numId="20" w16cid:durableId="1715496421">
    <w:abstractNumId w:val="34"/>
  </w:num>
  <w:num w:numId="21" w16cid:durableId="582955576">
    <w:abstractNumId w:val="29"/>
  </w:num>
  <w:num w:numId="22" w16cid:durableId="3947880">
    <w:abstractNumId w:val="36"/>
  </w:num>
  <w:num w:numId="23" w16cid:durableId="1968048422">
    <w:abstractNumId w:val="24"/>
  </w:num>
  <w:num w:numId="24" w16cid:durableId="1439442950">
    <w:abstractNumId w:val="27"/>
  </w:num>
  <w:num w:numId="25" w16cid:durableId="1734812422">
    <w:abstractNumId w:val="23"/>
  </w:num>
  <w:num w:numId="26" w16cid:durableId="1103067960">
    <w:abstractNumId w:val="28"/>
  </w:num>
  <w:num w:numId="27" w16cid:durableId="188759488">
    <w:abstractNumId w:val="3"/>
  </w:num>
  <w:num w:numId="28" w16cid:durableId="860707201">
    <w:abstractNumId w:val="42"/>
  </w:num>
  <w:num w:numId="29" w16cid:durableId="1304772832">
    <w:abstractNumId w:val="25"/>
  </w:num>
  <w:num w:numId="30" w16cid:durableId="1184586569">
    <w:abstractNumId w:val="41"/>
  </w:num>
  <w:num w:numId="31" w16cid:durableId="731851341">
    <w:abstractNumId w:val="31"/>
  </w:num>
  <w:num w:numId="32" w16cid:durableId="2109353539">
    <w:abstractNumId w:val="30"/>
  </w:num>
  <w:num w:numId="33" w16cid:durableId="1068335013">
    <w:abstractNumId w:val="10"/>
  </w:num>
  <w:num w:numId="34" w16cid:durableId="6831647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5500920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01079341">
    <w:abstractNumId w:val="26"/>
  </w:num>
  <w:num w:numId="37" w16cid:durableId="527572603">
    <w:abstractNumId w:val="22"/>
  </w:num>
  <w:num w:numId="38" w16cid:durableId="1610771301">
    <w:abstractNumId w:val="38"/>
  </w:num>
  <w:num w:numId="39" w16cid:durableId="909005591">
    <w:abstractNumId w:val="21"/>
  </w:num>
  <w:num w:numId="40" w16cid:durableId="790251383">
    <w:abstractNumId w:val="40"/>
  </w:num>
  <w:num w:numId="41" w16cid:durableId="398137253">
    <w:abstractNumId w:val="35"/>
  </w:num>
  <w:num w:numId="42" w16cid:durableId="1927229684">
    <w:abstractNumId w:val="32"/>
  </w:num>
  <w:num w:numId="43" w16cid:durableId="1979535126">
    <w:abstractNumId w:val="26"/>
  </w:num>
  <w:num w:numId="44" w16cid:durableId="2019456403">
    <w:abstractNumId w:val="3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54E"/>
    <w:rsid w:val="00003A41"/>
    <w:rsid w:val="00014E2D"/>
    <w:rsid w:val="00022432"/>
    <w:rsid w:val="00023D82"/>
    <w:rsid w:val="00026E83"/>
    <w:rsid w:val="00035B4D"/>
    <w:rsid w:val="000424C3"/>
    <w:rsid w:val="00043094"/>
    <w:rsid w:val="00044087"/>
    <w:rsid w:val="00051FB2"/>
    <w:rsid w:val="00053D3F"/>
    <w:rsid w:val="00057A16"/>
    <w:rsid w:val="00061306"/>
    <w:rsid w:val="0006716B"/>
    <w:rsid w:val="00082B68"/>
    <w:rsid w:val="000856BA"/>
    <w:rsid w:val="000905A6"/>
    <w:rsid w:val="0009260E"/>
    <w:rsid w:val="000A3602"/>
    <w:rsid w:val="000B054E"/>
    <w:rsid w:val="000B54AD"/>
    <w:rsid w:val="000B78BA"/>
    <w:rsid w:val="000C492B"/>
    <w:rsid w:val="000C62D8"/>
    <w:rsid w:val="000D29BD"/>
    <w:rsid w:val="000E21A7"/>
    <w:rsid w:val="000E4882"/>
    <w:rsid w:val="000F3FE8"/>
    <w:rsid w:val="00102532"/>
    <w:rsid w:val="0012722B"/>
    <w:rsid w:val="00127A15"/>
    <w:rsid w:val="001319EA"/>
    <w:rsid w:val="00131FDB"/>
    <w:rsid w:val="00135522"/>
    <w:rsid w:val="00142C39"/>
    <w:rsid w:val="00147256"/>
    <w:rsid w:val="00153377"/>
    <w:rsid w:val="001569C1"/>
    <w:rsid w:val="00176072"/>
    <w:rsid w:val="001763B6"/>
    <w:rsid w:val="001826E2"/>
    <w:rsid w:val="001861AE"/>
    <w:rsid w:val="00190BCD"/>
    <w:rsid w:val="00197595"/>
    <w:rsid w:val="001A41C7"/>
    <w:rsid w:val="001B1AB4"/>
    <w:rsid w:val="001B55C4"/>
    <w:rsid w:val="001B78ED"/>
    <w:rsid w:val="001B7CC5"/>
    <w:rsid w:val="001C7E0D"/>
    <w:rsid w:val="001D54B9"/>
    <w:rsid w:val="001D5BC8"/>
    <w:rsid w:val="001E3861"/>
    <w:rsid w:val="001E4ADF"/>
    <w:rsid w:val="001F2754"/>
    <w:rsid w:val="00200531"/>
    <w:rsid w:val="00205017"/>
    <w:rsid w:val="00216CA9"/>
    <w:rsid w:val="00232833"/>
    <w:rsid w:val="00232DAA"/>
    <w:rsid w:val="00240780"/>
    <w:rsid w:val="0025257E"/>
    <w:rsid w:val="0027024E"/>
    <w:rsid w:val="00277D4B"/>
    <w:rsid w:val="002A3DD7"/>
    <w:rsid w:val="002A7A09"/>
    <w:rsid w:val="002B37E0"/>
    <w:rsid w:val="002B7F67"/>
    <w:rsid w:val="002C53F5"/>
    <w:rsid w:val="002D5814"/>
    <w:rsid w:val="002E6B5E"/>
    <w:rsid w:val="002E77A5"/>
    <w:rsid w:val="002F3BF5"/>
    <w:rsid w:val="002F460F"/>
    <w:rsid w:val="002F772E"/>
    <w:rsid w:val="00305BF6"/>
    <w:rsid w:val="003074D0"/>
    <w:rsid w:val="00310CD4"/>
    <w:rsid w:val="00311100"/>
    <w:rsid w:val="00320E6A"/>
    <w:rsid w:val="00321CD3"/>
    <w:rsid w:val="00323586"/>
    <w:rsid w:val="003414B5"/>
    <w:rsid w:val="003433FA"/>
    <w:rsid w:val="0035653A"/>
    <w:rsid w:val="003576D2"/>
    <w:rsid w:val="0036423C"/>
    <w:rsid w:val="0036698F"/>
    <w:rsid w:val="00374061"/>
    <w:rsid w:val="00377A4C"/>
    <w:rsid w:val="00384E1B"/>
    <w:rsid w:val="00390FE5"/>
    <w:rsid w:val="00393BF2"/>
    <w:rsid w:val="003A2A71"/>
    <w:rsid w:val="003A5C97"/>
    <w:rsid w:val="003A676C"/>
    <w:rsid w:val="003B184F"/>
    <w:rsid w:val="003B6913"/>
    <w:rsid w:val="003C39E1"/>
    <w:rsid w:val="003D4004"/>
    <w:rsid w:val="003E020C"/>
    <w:rsid w:val="003E493A"/>
    <w:rsid w:val="003E55E9"/>
    <w:rsid w:val="003E6411"/>
    <w:rsid w:val="003F6976"/>
    <w:rsid w:val="003F7239"/>
    <w:rsid w:val="004012D4"/>
    <w:rsid w:val="00414009"/>
    <w:rsid w:val="00420840"/>
    <w:rsid w:val="0042614B"/>
    <w:rsid w:val="00430C41"/>
    <w:rsid w:val="00432197"/>
    <w:rsid w:val="00437DE4"/>
    <w:rsid w:val="0045184B"/>
    <w:rsid w:val="00454430"/>
    <w:rsid w:val="00456E9E"/>
    <w:rsid w:val="00464F68"/>
    <w:rsid w:val="00467AEC"/>
    <w:rsid w:val="00470EBA"/>
    <w:rsid w:val="004752D0"/>
    <w:rsid w:val="00484729"/>
    <w:rsid w:val="00490C73"/>
    <w:rsid w:val="004B1B9F"/>
    <w:rsid w:val="004B2175"/>
    <w:rsid w:val="004B6E96"/>
    <w:rsid w:val="004C31AD"/>
    <w:rsid w:val="004C4EFE"/>
    <w:rsid w:val="004C596B"/>
    <w:rsid w:val="004D155B"/>
    <w:rsid w:val="004E42D7"/>
    <w:rsid w:val="004F520A"/>
    <w:rsid w:val="004F5B56"/>
    <w:rsid w:val="0050732B"/>
    <w:rsid w:val="00534012"/>
    <w:rsid w:val="00540872"/>
    <w:rsid w:val="005458D4"/>
    <w:rsid w:val="005462AB"/>
    <w:rsid w:val="00552D45"/>
    <w:rsid w:val="0055748D"/>
    <w:rsid w:val="00585A99"/>
    <w:rsid w:val="00585E39"/>
    <w:rsid w:val="00586234"/>
    <w:rsid w:val="005924FF"/>
    <w:rsid w:val="0059445E"/>
    <w:rsid w:val="005A003B"/>
    <w:rsid w:val="005A011D"/>
    <w:rsid w:val="005A1798"/>
    <w:rsid w:val="005A7C9C"/>
    <w:rsid w:val="005B118A"/>
    <w:rsid w:val="005B1795"/>
    <w:rsid w:val="005B4B8F"/>
    <w:rsid w:val="005C07C1"/>
    <w:rsid w:val="005C0EE1"/>
    <w:rsid w:val="005C3B44"/>
    <w:rsid w:val="005C4CA2"/>
    <w:rsid w:val="005C5E9E"/>
    <w:rsid w:val="005D0A52"/>
    <w:rsid w:val="005E2A9F"/>
    <w:rsid w:val="005F0448"/>
    <w:rsid w:val="005F7B57"/>
    <w:rsid w:val="00605F62"/>
    <w:rsid w:val="006069F1"/>
    <w:rsid w:val="00612F96"/>
    <w:rsid w:val="00616AD5"/>
    <w:rsid w:val="0061791B"/>
    <w:rsid w:val="006231E5"/>
    <w:rsid w:val="0063522E"/>
    <w:rsid w:val="0063653B"/>
    <w:rsid w:val="00636A16"/>
    <w:rsid w:val="0064138F"/>
    <w:rsid w:val="006467D6"/>
    <w:rsid w:val="0065373D"/>
    <w:rsid w:val="006747A3"/>
    <w:rsid w:val="006813E5"/>
    <w:rsid w:val="00683CCC"/>
    <w:rsid w:val="00685B00"/>
    <w:rsid w:val="00686E54"/>
    <w:rsid w:val="00696090"/>
    <w:rsid w:val="006A0DE6"/>
    <w:rsid w:val="006C6E33"/>
    <w:rsid w:val="006F048D"/>
    <w:rsid w:val="006F59CF"/>
    <w:rsid w:val="006F65C3"/>
    <w:rsid w:val="00706969"/>
    <w:rsid w:val="00711DB7"/>
    <w:rsid w:val="00717736"/>
    <w:rsid w:val="00722288"/>
    <w:rsid w:val="00724CC5"/>
    <w:rsid w:val="00733AF8"/>
    <w:rsid w:val="007366F4"/>
    <w:rsid w:val="00736CE4"/>
    <w:rsid w:val="007404F9"/>
    <w:rsid w:val="007459E6"/>
    <w:rsid w:val="007502FD"/>
    <w:rsid w:val="0075139E"/>
    <w:rsid w:val="00754A2A"/>
    <w:rsid w:val="00757DA6"/>
    <w:rsid w:val="0077090C"/>
    <w:rsid w:val="007839D6"/>
    <w:rsid w:val="00787E6E"/>
    <w:rsid w:val="00796D97"/>
    <w:rsid w:val="007C031C"/>
    <w:rsid w:val="007C3861"/>
    <w:rsid w:val="007C475D"/>
    <w:rsid w:val="007C5D1B"/>
    <w:rsid w:val="007D13EA"/>
    <w:rsid w:val="007E0113"/>
    <w:rsid w:val="007E0385"/>
    <w:rsid w:val="007F0893"/>
    <w:rsid w:val="007F1E53"/>
    <w:rsid w:val="007F7B6F"/>
    <w:rsid w:val="00807F45"/>
    <w:rsid w:val="00810734"/>
    <w:rsid w:val="00815270"/>
    <w:rsid w:val="00817AC0"/>
    <w:rsid w:val="00823019"/>
    <w:rsid w:val="0083254C"/>
    <w:rsid w:val="00841FE7"/>
    <w:rsid w:val="00846CB8"/>
    <w:rsid w:val="00850705"/>
    <w:rsid w:val="00852C1C"/>
    <w:rsid w:val="0086252C"/>
    <w:rsid w:val="008634BC"/>
    <w:rsid w:val="00870D78"/>
    <w:rsid w:val="00871902"/>
    <w:rsid w:val="00881024"/>
    <w:rsid w:val="008A0423"/>
    <w:rsid w:val="008B5921"/>
    <w:rsid w:val="008B5E7D"/>
    <w:rsid w:val="008C05F3"/>
    <w:rsid w:val="008C308D"/>
    <w:rsid w:val="008C5243"/>
    <w:rsid w:val="008C6368"/>
    <w:rsid w:val="008D1827"/>
    <w:rsid w:val="008D5AD8"/>
    <w:rsid w:val="008E10C6"/>
    <w:rsid w:val="008E273E"/>
    <w:rsid w:val="008E47B6"/>
    <w:rsid w:val="008F2171"/>
    <w:rsid w:val="008F3223"/>
    <w:rsid w:val="008F51FA"/>
    <w:rsid w:val="008F5606"/>
    <w:rsid w:val="0090152F"/>
    <w:rsid w:val="00902FC9"/>
    <w:rsid w:val="00906D59"/>
    <w:rsid w:val="0092316F"/>
    <w:rsid w:val="00933736"/>
    <w:rsid w:val="00944C75"/>
    <w:rsid w:val="00945783"/>
    <w:rsid w:val="009466DD"/>
    <w:rsid w:val="00961129"/>
    <w:rsid w:val="009628BF"/>
    <w:rsid w:val="00964885"/>
    <w:rsid w:val="00964928"/>
    <w:rsid w:val="00973D54"/>
    <w:rsid w:val="00975B85"/>
    <w:rsid w:val="00981B7A"/>
    <w:rsid w:val="0098601A"/>
    <w:rsid w:val="00986186"/>
    <w:rsid w:val="00991D25"/>
    <w:rsid w:val="00992B4B"/>
    <w:rsid w:val="00994131"/>
    <w:rsid w:val="0099577A"/>
    <w:rsid w:val="009A09D5"/>
    <w:rsid w:val="009A2114"/>
    <w:rsid w:val="009A2840"/>
    <w:rsid w:val="009A423A"/>
    <w:rsid w:val="009B4C95"/>
    <w:rsid w:val="009C12C1"/>
    <w:rsid w:val="009C3336"/>
    <w:rsid w:val="009C50E1"/>
    <w:rsid w:val="009C5827"/>
    <w:rsid w:val="009C6BEF"/>
    <w:rsid w:val="009D23E7"/>
    <w:rsid w:val="009D3108"/>
    <w:rsid w:val="009D6B05"/>
    <w:rsid w:val="009D6CD3"/>
    <w:rsid w:val="009E7348"/>
    <w:rsid w:val="00A037D8"/>
    <w:rsid w:val="00A06644"/>
    <w:rsid w:val="00A11EF3"/>
    <w:rsid w:val="00A15EC7"/>
    <w:rsid w:val="00A21365"/>
    <w:rsid w:val="00A2753D"/>
    <w:rsid w:val="00A340A2"/>
    <w:rsid w:val="00A45503"/>
    <w:rsid w:val="00A505AB"/>
    <w:rsid w:val="00A62517"/>
    <w:rsid w:val="00A63924"/>
    <w:rsid w:val="00A773D4"/>
    <w:rsid w:val="00A8538F"/>
    <w:rsid w:val="00A856CB"/>
    <w:rsid w:val="00A87255"/>
    <w:rsid w:val="00A91725"/>
    <w:rsid w:val="00A921F4"/>
    <w:rsid w:val="00A94C93"/>
    <w:rsid w:val="00AB056D"/>
    <w:rsid w:val="00AB15E0"/>
    <w:rsid w:val="00AB69C0"/>
    <w:rsid w:val="00AD5444"/>
    <w:rsid w:val="00AD7FF0"/>
    <w:rsid w:val="00AE58A7"/>
    <w:rsid w:val="00B027C1"/>
    <w:rsid w:val="00B06816"/>
    <w:rsid w:val="00B073B1"/>
    <w:rsid w:val="00B0756C"/>
    <w:rsid w:val="00B10930"/>
    <w:rsid w:val="00B109C8"/>
    <w:rsid w:val="00B11485"/>
    <w:rsid w:val="00B32016"/>
    <w:rsid w:val="00B354CE"/>
    <w:rsid w:val="00B45B72"/>
    <w:rsid w:val="00B4658D"/>
    <w:rsid w:val="00B52200"/>
    <w:rsid w:val="00B542F0"/>
    <w:rsid w:val="00B56360"/>
    <w:rsid w:val="00B64853"/>
    <w:rsid w:val="00B64942"/>
    <w:rsid w:val="00B663D3"/>
    <w:rsid w:val="00B72508"/>
    <w:rsid w:val="00B7722E"/>
    <w:rsid w:val="00B773A6"/>
    <w:rsid w:val="00BA7078"/>
    <w:rsid w:val="00BA7B2B"/>
    <w:rsid w:val="00BB1EF8"/>
    <w:rsid w:val="00BB5045"/>
    <w:rsid w:val="00BC2797"/>
    <w:rsid w:val="00BD3B4E"/>
    <w:rsid w:val="00BD3DB9"/>
    <w:rsid w:val="00BE18DC"/>
    <w:rsid w:val="00BE2F53"/>
    <w:rsid w:val="00BF75BF"/>
    <w:rsid w:val="00C16AE5"/>
    <w:rsid w:val="00C225C3"/>
    <w:rsid w:val="00C41523"/>
    <w:rsid w:val="00C43638"/>
    <w:rsid w:val="00C47E3E"/>
    <w:rsid w:val="00C56F0D"/>
    <w:rsid w:val="00C611BA"/>
    <w:rsid w:val="00C62D73"/>
    <w:rsid w:val="00C62DF3"/>
    <w:rsid w:val="00C77082"/>
    <w:rsid w:val="00C84329"/>
    <w:rsid w:val="00C84369"/>
    <w:rsid w:val="00C848BB"/>
    <w:rsid w:val="00C9139F"/>
    <w:rsid w:val="00C92066"/>
    <w:rsid w:val="00C97A7A"/>
    <w:rsid w:val="00CA31AB"/>
    <w:rsid w:val="00CA4A38"/>
    <w:rsid w:val="00CA5D36"/>
    <w:rsid w:val="00CB05A1"/>
    <w:rsid w:val="00CC2357"/>
    <w:rsid w:val="00CE3D45"/>
    <w:rsid w:val="00CE6C01"/>
    <w:rsid w:val="00CF2618"/>
    <w:rsid w:val="00CF26E1"/>
    <w:rsid w:val="00CF3A8E"/>
    <w:rsid w:val="00D01D54"/>
    <w:rsid w:val="00D12C53"/>
    <w:rsid w:val="00D13A4E"/>
    <w:rsid w:val="00D148FF"/>
    <w:rsid w:val="00D15719"/>
    <w:rsid w:val="00D17A26"/>
    <w:rsid w:val="00D253E3"/>
    <w:rsid w:val="00D30CE4"/>
    <w:rsid w:val="00D33256"/>
    <w:rsid w:val="00D35DF6"/>
    <w:rsid w:val="00D41752"/>
    <w:rsid w:val="00D507B3"/>
    <w:rsid w:val="00D50F35"/>
    <w:rsid w:val="00D53BDF"/>
    <w:rsid w:val="00D56AD4"/>
    <w:rsid w:val="00D76208"/>
    <w:rsid w:val="00D86075"/>
    <w:rsid w:val="00D865D4"/>
    <w:rsid w:val="00D878A9"/>
    <w:rsid w:val="00D963C3"/>
    <w:rsid w:val="00D96C9B"/>
    <w:rsid w:val="00DC2BA8"/>
    <w:rsid w:val="00DC60DF"/>
    <w:rsid w:val="00DC61F7"/>
    <w:rsid w:val="00DD78DE"/>
    <w:rsid w:val="00DE0EAC"/>
    <w:rsid w:val="00DE28F5"/>
    <w:rsid w:val="00DE4D5C"/>
    <w:rsid w:val="00DE7381"/>
    <w:rsid w:val="00E00641"/>
    <w:rsid w:val="00E01A26"/>
    <w:rsid w:val="00E01AF9"/>
    <w:rsid w:val="00E02F5E"/>
    <w:rsid w:val="00E03F73"/>
    <w:rsid w:val="00E202AB"/>
    <w:rsid w:val="00E256BE"/>
    <w:rsid w:val="00E31879"/>
    <w:rsid w:val="00E34ACD"/>
    <w:rsid w:val="00E44596"/>
    <w:rsid w:val="00E455E0"/>
    <w:rsid w:val="00E52BF5"/>
    <w:rsid w:val="00E617DB"/>
    <w:rsid w:val="00E61BB9"/>
    <w:rsid w:val="00E62D4C"/>
    <w:rsid w:val="00E6351C"/>
    <w:rsid w:val="00E757C1"/>
    <w:rsid w:val="00E77219"/>
    <w:rsid w:val="00E817AA"/>
    <w:rsid w:val="00E83591"/>
    <w:rsid w:val="00E866EA"/>
    <w:rsid w:val="00EA1D38"/>
    <w:rsid w:val="00EA4897"/>
    <w:rsid w:val="00EE1801"/>
    <w:rsid w:val="00EE2E32"/>
    <w:rsid w:val="00EF67AB"/>
    <w:rsid w:val="00F03541"/>
    <w:rsid w:val="00F06F1C"/>
    <w:rsid w:val="00F10B55"/>
    <w:rsid w:val="00F14D8C"/>
    <w:rsid w:val="00F238E5"/>
    <w:rsid w:val="00F2556F"/>
    <w:rsid w:val="00F36F67"/>
    <w:rsid w:val="00F44950"/>
    <w:rsid w:val="00F50D8E"/>
    <w:rsid w:val="00F633C1"/>
    <w:rsid w:val="00F73D83"/>
    <w:rsid w:val="00F82645"/>
    <w:rsid w:val="00F834EF"/>
    <w:rsid w:val="00F85635"/>
    <w:rsid w:val="00F85DA7"/>
    <w:rsid w:val="00F93FD4"/>
    <w:rsid w:val="00F9610A"/>
    <w:rsid w:val="00F97A59"/>
    <w:rsid w:val="00FA27CE"/>
    <w:rsid w:val="00FA757D"/>
    <w:rsid w:val="00FC7815"/>
    <w:rsid w:val="00FE2ABD"/>
    <w:rsid w:val="00FF0076"/>
    <w:rsid w:val="00FF3161"/>
    <w:rsid w:val="00FF4F7E"/>
    <w:rsid w:val="00FF5362"/>
    <w:rsid w:val="00FF5C0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9DE8B"/>
  <w15:docId w15:val="{593869ED-1D57-4898-AF8B-FF8CC1C14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3D82"/>
    <w:pPr>
      <w:suppressAutoHyphens/>
      <w:spacing w:after="200" w:line="276" w:lineRule="auto"/>
    </w:pPr>
    <w:rPr>
      <w:rFonts w:ascii="Calibri" w:eastAsia="Times New Roman" w:hAnsi="Calibri" w:cs="Calibri"/>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023D82"/>
    <w:rPr>
      <w:color w:val="0000FF"/>
      <w:u w:val="single"/>
    </w:rPr>
  </w:style>
  <w:style w:type="character" w:customStyle="1" w:styleId="Znakiprzypiswdolnych">
    <w:name w:val="Znaki przypisów dolnych"/>
    <w:qFormat/>
    <w:rsid w:val="00023D82"/>
    <w:rPr>
      <w:vertAlign w:val="superscript"/>
    </w:rPr>
  </w:style>
  <w:style w:type="character" w:customStyle="1" w:styleId="s1">
    <w:name w:val="s1"/>
    <w:rsid w:val="00023D82"/>
    <w:rPr>
      <w:rFonts w:ascii="Times" w:hAnsi="Times" w:cs="Times" w:hint="default"/>
      <w:sz w:val="17"/>
      <w:szCs w:val="17"/>
    </w:rPr>
  </w:style>
  <w:style w:type="character" w:styleId="Odwoanieprzypisudolnego">
    <w:name w:val="footnote reference"/>
    <w:uiPriority w:val="99"/>
    <w:rsid w:val="00023D82"/>
    <w:rPr>
      <w:vertAlign w:val="superscript"/>
    </w:rPr>
  </w:style>
  <w:style w:type="paragraph" w:styleId="Nagwek">
    <w:name w:val="header"/>
    <w:aliases w:val="Nagłówek strony"/>
    <w:basedOn w:val="Normalny"/>
    <w:link w:val="NagwekZnak"/>
    <w:rsid w:val="00023D82"/>
    <w:pPr>
      <w:tabs>
        <w:tab w:val="center" w:pos="4536"/>
        <w:tab w:val="right" w:pos="9072"/>
      </w:tabs>
      <w:spacing w:after="0" w:line="240" w:lineRule="auto"/>
    </w:pPr>
    <w:rPr>
      <w:sz w:val="28"/>
      <w:szCs w:val="24"/>
    </w:rPr>
  </w:style>
  <w:style w:type="character" w:customStyle="1" w:styleId="NagwekZnak">
    <w:name w:val="Nagłówek Znak"/>
    <w:aliases w:val="Nagłówek strony Znak"/>
    <w:basedOn w:val="Domylnaczcionkaakapitu"/>
    <w:link w:val="Nagwek"/>
    <w:rsid w:val="00023D82"/>
    <w:rPr>
      <w:rFonts w:ascii="Calibri" w:eastAsia="Times New Roman" w:hAnsi="Calibri" w:cs="Calibri"/>
      <w:sz w:val="28"/>
      <w:szCs w:val="24"/>
      <w:lang w:eastAsia="zh-CN"/>
    </w:rPr>
  </w:style>
  <w:style w:type="paragraph" w:styleId="Stopka">
    <w:name w:val="footer"/>
    <w:basedOn w:val="Normalny"/>
    <w:link w:val="StopkaZnak"/>
    <w:rsid w:val="00023D82"/>
    <w:pPr>
      <w:tabs>
        <w:tab w:val="center" w:pos="4536"/>
        <w:tab w:val="right" w:pos="9072"/>
      </w:tabs>
      <w:spacing w:after="0" w:line="240" w:lineRule="auto"/>
    </w:pPr>
    <w:rPr>
      <w:rFonts w:ascii="Times New Roman" w:hAnsi="Times New Roman" w:cs="Times New Roman"/>
      <w:sz w:val="24"/>
      <w:szCs w:val="20"/>
    </w:rPr>
  </w:style>
  <w:style w:type="character" w:customStyle="1" w:styleId="StopkaZnak">
    <w:name w:val="Stopka Znak"/>
    <w:basedOn w:val="Domylnaczcionkaakapitu"/>
    <w:link w:val="Stopka"/>
    <w:rsid w:val="00023D82"/>
    <w:rPr>
      <w:rFonts w:ascii="Times New Roman" w:eastAsia="Times New Roman" w:hAnsi="Times New Roman" w:cs="Times New Roman"/>
      <w:sz w:val="24"/>
      <w:szCs w:val="20"/>
      <w:lang w:eastAsia="zh-CN"/>
    </w:rPr>
  </w:style>
  <w:style w:type="paragraph" w:customStyle="1" w:styleId="Default">
    <w:name w:val="Default"/>
    <w:qFormat/>
    <w:rsid w:val="00023D82"/>
    <w:pPr>
      <w:widowControl w:val="0"/>
      <w:suppressAutoHyphens/>
      <w:autoSpaceDE w:val="0"/>
      <w:spacing w:after="0" w:line="240" w:lineRule="auto"/>
    </w:pPr>
    <w:rPr>
      <w:rFonts w:ascii="Times New Roman" w:eastAsia="Times New Roman" w:hAnsi="Times New Roman" w:cs="Times New Roman"/>
      <w:color w:val="000000"/>
      <w:sz w:val="24"/>
      <w:szCs w:val="20"/>
      <w:lang w:eastAsia="zh-CN"/>
    </w:rPr>
  </w:style>
  <w:style w:type="paragraph" w:customStyle="1" w:styleId="Jasnasiatkaakcent31">
    <w:name w:val="Jasna siatka — akcent 31"/>
    <w:basedOn w:val="Normalny"/>
    <w:rsid w:val="00023D82"/>
    <w:pPr>
      <w:ind w:left="720"/>
      <w:contextualSpacing/>
    </w:pPr>
    <w:rPr>
      <w:rFonts w:eastAsia="Calibri"/>
    </w:rPr>
  </w:style>
  <w:style w:type="paragraph" w:styleId="Tekstpodstawowywcity">
    <w:name w:val="Body Text Indent"/>
    <w:basedOn w:val="Normalny"/>
    <w:link w:val="TekstpodstawowywcityZnak"/>
    <w:rsid w:val="00023D82"/>
    <w:pPr>
      <w:spacing w:after="120"/>
      <w:ind w:left="283"/>
    </w:pPr>
  </w:style>
  <w:style w:type="character" w:customStyle="1" w:styleId="TekstpodstawowywcityZnak">
    <w:name w:val="Tekst podstawowy wcięty Znak"/>
    <w:basedOn w:val="Domylnaczcionkaakapitu"/>
    <w:link w:val="Tekstpodstawowywcity"/>
    <w:rsid w:val="00023D82"/>
    <w:rPr>
      <w:rFonts w:ascii="Calibri" w:eastAsia="Times New Roman" w:hAnsi="Calibri" w:cs="Calibri"/>
      <w:lang w:eastAsia="zh-CN"/>
    </w:rPr>
  </w:style>
  <w:style w:type="paragraph" w:styleId="Tekstprzypisudolnego">
    <w:name w:val="footnote text"/>
    <w:basedOn w:val="Normalny"/>
    <w:link w:val="TekstprzypisudolnegoZnak"/>
    <w:uiPriority w:val="99"/>
    <w:rsid w:val="00023D82"/>
    <w:pPr>
      <w:spacing w:after="0" w:line="240" w:lineRule="auto"/>
    </w:pPr>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023D82"/>
    <w:rPr>
      <w:rFonts w:ascii="Times New Roman" w:eastAsia="Times New Roman" w:hAnsi="Times New Roman" w:cs="Times New Roman"/>
      <w:sz w:val="20"/>
      <w:szCs w:val="20"/>
      <w:lang w:eastAsia="zh-CN"/>
    </w:rPr>
  </w:style>
  <w:style w:type="paragraph" w:customStyle="1" w:styleId="p2">
    <w:name w:val="p2"/>
    <w:basedOn w:val="Normalny"/>
    <w:rsid w:val="00023D82"/>
    <w:pPr>
      <w:spacing w:after="0" w:line="240" w:lineRule="auto"/>
    </w:pPr>
    <w:rPr>
      <w:rFonts w:ascii="Helvetica" w:hAnsi="Helvetica" w:cs="Helvetica"/>
      <w:sz w:val="17"/>
      <w:szCs w:val="17"/>
    </w:rPr>
  </w:style>
  <w:style w:type="paragraph" w:customStyle="1" w:styleId="Standardowy2">
    <w:name w:val="Standardowy2"/>
    <w:rsid w:val="00023D82"/>
    <w:pPr>
      <w:suppressAutoHyphens/>
      <w:spacing w:after="0" w:line="240" w:lineRule="auto"/>
    </w:pPr>
    <w:rPr>
      <w:rFonts w:ascii="Times New Roman" w:eastAsia="Times New Roman" w:hAnsi="Times New Roman" w:cs="Mangal"/>
      <w:sz w:val="20"/>
      <w:szCs w:val="20"/>
      <w:lang w:eastAsia="zh-CN" w:bidi="hi-IN"/>
    </w:rPr>
  </w:style>
  <w:style w:type="paragraph" w:customStyle="1" w:styleId="redniasiatka1akcent21">
    <w:name w:val="Średnia siatka 1 — akcent 21"/>
    <w:basedOn w:val="Normalny"/>
    <w:rsid w:val="00023D82"/>
    <w:pPr>
      <w:spacing w:before="20" w:after="40" w:line="252" w:lineRule="auto"/>
      <w:ind w:left="720"/>
      <w:contextualSpacing/>
      <w:jc w:val="both"/>
    </w:pPr>
    <w:rPr>
      <w:rFonts w:eastAsia="SimSun"/>
      <w:sz w:val="20"/>
      <w:szCs w:val="20"/>
    </w:rPr>
  </w:style>
  <w:style w:type="character" w:styleId="Odwoaniedokomentarza">
    <w:name w:val="annotation reference"/>
    <w:uiPriority w:val="99"/>
    <w:semiHidden/>
    <w:unhideWhenUsed/>
    <w:qFormat/>
    <w:rsid w:val="00023D82"/>
    <w:rPr>
      <w:sz w:val="18"/>
      <w:szCs w:val="18"/>
    </w:rPr>
  </w:style>
  <w:style w:type="paragraph" w:styleId="Tekstkomentarza">
    <w:name w:val="annotation text"/>
    <w:aliases w:val=" Znak2,Znak2"/>
    <w:basedOn w:val="Normalny"/>
    <w:link w:val="TekstkomentarzaZnak1"/>
    <w:uiPriority w:val="99"/>
    <w:unhideWhenUsed/>
    <w:qFormat/>
    <w:rsid w:val="00023D82"/>
    <w:rPr>
      <w:rFonts w:cs="Times New Roman"/>
      <w:sz w:val="24"/>
      <w:szCs w:val="24"/>
    </w:rPr>
  </w:style>
  <w:style w:type="character" w:customStyle="1" w:styleId="TekstkomentarzaZnak">
    <w:name w:val="Tekst komentarza Znak"/>
    <w:basedOn w:val="Domylnaczcionkaakapitu"/>
    <w:uiPriority w:val="99"/>
    <w:qFormat/>
    <w:rsid w:val="00023D82"/>
    <w:rPr>
      <w:rFonts w:ascii="Calibri" w:eastAsia="Times New Roman" w:hAnsi="Calibri" w:cs="Calibri"/>
      <w:sz w:val="20"/>
      <w:szCs w:val="20"/>
      <w:lang w:eastAsia="zh-CN"/>
    </w:rPr>
  </w:style>
  <w:style w:type="character" w:customStyle="1" w:styleId="TekstkomentarzaZnak1">
    <w:name w:val="Tekst komentarza Znak1"/>
    <w:aliases w:val=" Znak2 Znak,Znak2 Znak"/>
    <w:link w:val="Tekstkomentarza"/>
    <w:uiPriority w:val="99"/>
    <w:rsid w:val="00023D82"/>
    <w:rPr>
      <w:rFonts w:ascii="Calibri" w:eastAsia="Times New Roman" w:hAnsi="Calibri" w:cs="Times New Roman"/>
      <w:sz w:val="24"/>
      <w:szCs w:val="24"/>
      <w:lang w:eastAsia="zh-CN"/>
    </w:rPr>
  </w:style>
  <w:style w:type="paragraph" w:styleId="Akapitzlist">
    <w:name w:val="List Paragraph"/>
    <w:aliases w:val="Kolorowa lista — akcent 12,Wypunktowanie,Colorful List - Accent 11,Asia 2  Akapit z listą,Obiekt,L1,Numerowanie,Akapit z listą5,T_SZ_List Paragraph,normalny tekst,Akapit z listą BS,Colorful List Accent 1,Akapit z listą1,List Paragraph,l"/>
    <w:basedOn w:val="Normalny"/>
    <w:link w:val="AkapitzlistZnak"/>
    <w:uiPriority w:val="99"/>
    <w:qFormat/>
    <w:rsid w:val="00023D82"/>
    <w:pPr>
      <w:suppressAutoHyphens w:val="0"/>
      <w:spacing w:after="0" w:line="240" w:lineRule="auto"/>
      <w:ind w:left="720"/>
      <w:contextualSpacing/>
    </w:pPr>
    <w:rPr>
      <w:rFonts w:eastAsia="Calibri" w:cs="Times New Roman"/>
      <w:sz w:val="24"/>
      <w:szCs w:val="24"/>
      <w:lang w:eastAsia="en-US"/>
    </w:rPr>
  </w:style>
  <w:style w:type="paragraph" w:styleId="Tekstpodstawowy">
    <w:name w:val="Body Text"/>
    <w:basedOn w:val="Normalny"/>
    <w:link w:val="TekstpodstawowyZnak"/>
    <w:uiPriority w:val="99"/>
    <w:semiHidden/>
    <w:unhideWhenUsed/>
    <w:rsid w:val="00023D82"/>
    <w:pPr>
      <w:spacing w:after="120"/>
    </w:pPr>
  </w:style>
  <w:style w:type="character" w:customStyle="1" w:styleId="TekstpodstawowyZnak">
    <w:name w:val="Tekst podstawowy Znak"/>
    <w:basedOn w:val="Domylnaczcionkaakapitu"/>
    <w:link w:val="Tekstpodstawowy"/>
    <w:uiPriority w:val="99"/>
    <w:semiHidden/>
    <w:rsid w:val="00023D82"/>
    <w:rPr>
      <w:rFonts w:ascii="Calibri" w:eastAsia="Times New Roman" w:hAnsi="Calibri" w:cs="Calibri"/>
      <w:lang w:eastAsia="zh-CN"/>
    </w:rPr>
  </w:style>
  <w:style w:type="paragraph" w:styleId="Tekstdymka">
    <w:name w:val="Balloon Text"/>
    <w:basedOn w:val="Normalny"/>
    <w:link w:val="TekstdymkaZnak"/>
    <w:uiPriority w:val="99"/>
    <w:semiHidden/>
    <w:unhideWhenUsed/>
    <w:rsid w:val="00AB056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B056D"/>
    <w:rPr>
      <w:rFonts w:ascii="Tahoma" w:eastAsia="Times New Roman" w:hAnsi="Tahoma" w:cs="Tahoma"/>
      <w:sz w:val="16"/>
      <w:szCs w:val="16"/>
      <w:lang w:eastAsia="zh-CN"/>
    </w:rPr>
  </w:style>
  <w:style w:type="paragraph" w:styleId="Tematkomentarza">
    <w:name w:val="annotation subject"/>
    <w:basedOn w:val="Tekstkomentarza"/>
    <w:next w:val="Tekstkomentarza"/>
    <w:link w:val="TematkomentarzaZnak"/>
    <w:uiPriority w:val="99"/>
    <w:semiHidden/>
    <w:unhideWhenUsed/>
    <w:rsid w:val="008D1827"/>
    <w:pPr>
      <w:spacing w:line="240" w:lineRule="auto"/>
    </w:pPr>
    <w:rPr>
      <w:rFonts w:cs="Calibri"/>
      <w:b/>
      <w:bCs/>
      <w:sz w:val="20"/>
      <w:szCs w:val="20"/>
    </w:rPr>
  </w:style>
  <w:style w:type="character" w:customStyle="1" w:styleId="TematkomentarzaZnak">
    <w:name w:val="Temat komentarza Znak"/>
    <w:basedOn w:val="TekstkomentarzaZnak1"/>
    <w:link w:val="Tematkomentarza"/>
    <w:uiPriority w:val="99"/>
    <w:semiHidden/>
    <w:rsid w:val="008D1827"/>
    <w:rPr>
      <w:rFonts w:ascii="Calibri" w:eastAsia="Times New Roman" w:hAnsi="Calibri" w:cs="Calibri"/>
      <w:b/>
      <w:bCs/>
      <w:sz w:val="20"/>
      <w:szCs w:val="20"/>
      <w:lang w:eastAsia="zh-CN"/>
    </w:rPr>
  </w:style>
  <w:style w:type="character" w:customStyle="1" w:styleId="AkapitzlistZnak">
    <w:name w:val="Akapit z listą Znak"/>
    <w:aliases w:val="Kolorowa lista — akcent 12 Znak,Wypunktowanie Znak,Colorful List - Accent 11 Znak,Asia 2  Akapit z listą Znak,Obiekt Znak,L1 Znak,Numerowanie Znak,Akapit z listą5 Znak,T_SZ_List Paragraph Znak,normalny tekst Znak,Akapit z listą1 Znak"/>
    <w:link w:val="Akapitzlist"/>
    <w:qFormat/>
    <w:rsid w:val="007C5D1B"/>
    <w:rPr>
      <w:rFonts w:ascii="Calibri" w:eastAsia="Calibri" w:hAnsi="Calibri" w:cs="Times New Roman"/>
      <w:sz w:val="24"/>
      <w:szCs w:val="24"/>
    </w:rPr>
  </w:style>
  <w:style w:type="numbering" w:customStyle="1" w:styleId="WW8Num18">
    <w:name w:val="WW8Num18"/>
    <w:rsid w:val="001B7CC5"/>
    <w:pPr>
      <w:numPr>
        <w:numId w:val="32"/>
      </w:numPr>
    </w:pPr>
  </w:style>
  <w:style w:type="paragraph" w:customStyle="1" w:styleId="Nagwek2">
    <w:name w:val="Nagłówek2"/>
    <w:basedOn w:val="Normalny"/>
    <w:next w:val="Tekstpodstawowy"/>
    <w:rsid w:val="00850705"/>
    <w:pPr>
      <w:suppressAutoHyphens w:val="0"/>
      <w:spacing w:after="0" w:line="240" w:lineRule="auto"/>
      <w:jc w:val="center"/>
    </w:pPr>
    <w:rPr>
      <w:rFonts w:ascii="Times New Roman" w:hAnsi="Times New Roman" w:cs="Times New Roman"/>
      <w:sz w:val="24"/>
      <w:szCs w:val="24"/>
    </w:rPr>
  </w:style>
  <w:style w:type="paragraph" w:styleId="Poprawka">
    <w:name w:val="Revision"/>
    <w:hidden/>
    <w:uiPriority w:val="99"/>
    <w:semiHidden/>
    <w:rsid w:val="00A8538F"/>
    <w:pPr>
      <w:spacing w:after="0" w:line="240" w:lineRule="auto"/>
    </w:pPr>
    <w:rPr>
      <w:rFonts w:ascii="Calibri" w:eastAsia="Times New Roman" w:hAnsi="Calibri" w:cs="Calibri"/>
      <w:lang w:eastAsia="zh-CN"/>
    </w:rPr>
  </w:style>
  <w:style w:type="character" w:styleId="Pogrubienie">
    <w:name w:val="Strong"/>
    <w:uiPriority w:val="22"/>
    <w:qFormat/>
    <w:rsid w:val="00F14D8C"/>
    <w:rPr>
      <w:rFonts w:cs="Times New Roman"/>
      <w:b/>
    </w:rPr>
  </w:style>
  <w:style w:type="paragraph" w:customStyle="1" w:styleId="Standard">
    <w:name w:val="Standard"/>
    <w:rsid w:val="0014725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StrongEmphasis">
    <w:name w:val="Strong Emphasis"/>
    <w:rsid w:val="001472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30754">
      <w:bodyDiv w:val="1"/>
      <w:marLeft w:val="0"/>
      <w:marRight w:val="0"/>
      <w:marTop w:val="0"/>
      <w:marBottom w:val="0"/>
      <w:divBdr>
        <w:top w:val="none" w:sz="0" w:space="0" w:color="auto"/>
        <w:left w:val="none" w:sz="0" w:space="0" w:color="auto"/>
        <w:bottom w:val="none" w:sz="0" w:space="0" w:color="auto"/>
        <w:right w:val="none" w:sz="0" w:space="0" w:color="auto"/>
      </w:divBdr>
    </w:div>
    <w:div w:id="436482598">
      <w:bodyDiv w:val="1"/>
      <w:marLeft w:val="0"/>
      <w:marRight w:val="0"/>
      <w:marTop w:val="0"/>
      <w:marBottom w:val="0"/>
      <w:divBdr>
        <w:top w:val="none" w:sz="0" w:space="0" w:color="auto"/>
        <w:left w:val="none" w:sz="0" w:space="0" w:color="auto"/>
        <w:bottom w:val="none" w:sz="0" w:space="0" w:color="auto"/>
        <w:right w:val="none" w:sz="0" w:space="0" w:color="auto"/>
      </w:divBdr>
    </w:div>
    <w:div w:id="831481293">
      <w:bodyDiv w:val="1"/>
      <w:marLeft w:val="0"/>
      <w:marRight w:val="0"/>
      <w:marTop w:val="0"/>
      <w:marBottom w:val="0"/>
      <w:divBdr>
        <w:top w:val="none" w:sz="0" w:space="0" w:color="auto"/>
        <w:left w:val="none" w:sz="0" w:space="0" w:color="auto"/>
        <w:bottom w:val="none" w:sz="0" w:space="0" w:color="auto"/>
        <w:right w:val="none" w:sz="0" w:space="0" w:color="auto"/>
      </w:divBdr>
    </w:div>
    <w:div w:id="1123160658">
      <w:bodyDiv w:val="1"/>
      <w:marLeft w:val="0"/>
      <w:marRight w:val="0"/>
      <w:marTop w:val="0"/>
      <w:marBottom w:val="0"/>
      <w:divBdr>
        <w:top w:val="none" w:sz="0" w:space="0" w:color="auto"/>
        <w:left w:val="none" w:sz="0" w:space="0" w:color="auto"/>
        <w:bottom w:val="none" w:sz="0" w:space="0" w:color="auto"/>
        <w:right w:val="none" w:sz="0" w:space="0" w:color="auto"/>
      </w:divBdr>
    </w:div>
    <w:div w:id="1344822244">
      <w:bodyDiv w:val="1"/>
      <w:marLeft w:val="0"/>
      <w:marRight w:val="0"/>
      <w:marTop w:val="0"/>
      <w:marBottom w:val="0"/>
      <w:divBdr>
        <w:top w:val="none" w:sz="0" w:space="0" w:color="auto"/>
        <w:left w:val="none" w:sz="0" w:space="0" w:color="auto"/>
        <w:bottom w:val="none" w:sz="0" w:space="0" w:color="auto"/>
        <w:right w:val="none" w:sz="0" w:space="0" w:color="auto"/>
      </w:divBdr>
    </w:div>
    <w:div w:id="1484155501">
      <w:bodyDiv w:val="1"/>
      <w:marLeft w:val="0"/>
      <w:marRight w:val="0"/>
      <w:marTop w:val="0"/>
      <w:marBottom w:val="0"/>
      <w:divBdr>
        <w:top w:val="none" w:sz="0" w:space="0" w:color="auto"/>
        <w:left w:val="none" w:sz="0" w:space="0" w:color="auto"/>
        <w:bottom w:val="none" w:sz="0" w:space="0" w:color="auto"/>
        <w:right w:val="none" w:sz="0" w:space="0" w:color="auto"/>
      </w:divBdr>
    </w:div>
    <w:div w:id="1732461845">
      <w:bodyDiv w:val="1"/>
      <w:marLeft w:val="0"/>
      <w:marRight w:val="0"/>
      <w:marTop w:val="0"/>
      <w:marBottom w:val="0"/>
      <w:divBdr>
        <w:top w:val="none" w:sz="0" w:space="0" w:color="auto"/>
        <w:left w:val="none" w:sz="0" w:space="0" w:color="auto"/>
        <w:bottom w:val="none" w:sz="0" w:space="0" w:color="auto"/>
        <w:right w:val="none" w:sz="0" w:space="0" w:color="auto"/>
      </w:divBdr>
    </w:div>
    <w:div w:id="1807890484">
      <w:bodyDiv w:val="1"/>
      <w:marLeft w:val="0"/>
      <w:marRight w:val="0"/>
      <w:marTop w:val="0"/>
      <w:marBottom w:val="0"/>
      <w:divBdr>
        <w:top w:val="none" w:sz="0" w:space="0" w:color="auto"/>
        <w:left w:val="none" w:sz="0" w:space="0" w:color="auto"/>
        <w:bottom w:val="none" w:sz="0" w:space="0" w:color="auto"/>
        <w:right w:val="none" w:sz="0" w:space="0" w:color="auto"/>
      </w:divBdr>
    </w:div>
    <w:div w:id="1878008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miedzyrzecgmin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8A24C-081A-41AE-B9F2-39D2DFBBD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14</Pages>
  <Words>4479</Words>
  <Characters>26877</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AD</Company>
  <LinksUpToDate>false</LinksUpToDate>
  <CharactersWithSpaces>31294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Kanar</dc:creator>
  <cp:lastModifiedBy>Konrad Cichoń</cp:lastModifiedBy>
  <cp:revision>18</cp:revision>
  <cp:lastPrinted>2024-06-05T07:59:00Z</cp:lastPrinted>
  <dcterms:created xsi:type="dcterms:W3CDTF">2024-11-25T08:44:00Z</dcterms:created>
  <dcterms:modified xsi:type="dcterms:W3CDTF">2025-11-07T20:56:00Z</dcterms:modified>
</cp:coreProperties>
</file>